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D9F9A" w14:textId="77777777" w:rsidR="00816D47" w:rsidRPr="00AE5861" w:rsidRDefault="00A7041B" w:rsidP="00816D47">
      <w:pPr>
        <w:autoSpaceDN w:val="0"/>
        <w:adjustRightInd w:val="0"/>
        <w:spacing w:line="360" w:lineRule="auto"/>
        <w:jc w:val="right"/>
        <w:rPr>
          <w:rFonts w:ascii="Tahoma" w:hAnsi="Tahoma" w:cs="Tahoma"/>
          <w:b/>
          <w:bCs/>
        </w:rPr>
      </w:pPr>
      <w:r w:rsidRPr="00AE5861">
        <w:rPr>
          <w:rFonts w:ascii="Tahoma" w:hAnsi="Tahoma" w:cs="Tahoma"/>
          <w:b/>
          <w:bCs/>
        </w:rPr>
        <w:t>Załącznik n</w:t>
      </w:r>
      <w:r w:rsidR="00816D47" w:rsidRPr="00AE5861">
        <w:rPr>
          <w:rFonts w:ascii="Tahoma" w:hAnsi="Tahoma" w:cs="Tahoma"/>
          <w:b/>
          <w:bCs/>
        </w:rPr>
        <w:t xml:space="preserve">r </w:t>
      </w:r>
      <w:r w:rsidR="00A22913" w:rsidRPr="00AE5861">
        <w:rPr>
          <w:rFonts w:ascii="Tahoma" w:hAnsi="Tahoma" w:cs="Tahoma"/>
          <w:b/>
          <w:bCs/>
        </w:rPr>
        <w:t>2</w:t>
      </w:r>
      <w:r w:rsidR="00816D47" w:rsidRPr="00AE5861">
        <w:rPr>
          <w:rFonts w:ascii="Tahoma" w:hAnsi="Tahoma" w:cs="Tahoma"/>
          <w:b/>
          <w:bCs/>
        </w:rPr>
        <w:t xml:space="preserve"> do SWZ</w:t>
      </w:r>
    </w:p>
    <w:p w14:paraId="5D957898" w14:textId="77777777" w:rsidR="006657F0" w:rsidRPr="00AE5861" w:rsidRDefault="006657F0" w:rsidP="006657F0">
      <w:pPr>
        <w:pStyle w:val="Tytu"/>
        <w:spacing w:after="120"/>
        <w:rPr>
          <w:sz w:val="20"/>
        </w:rPr>
      </w:pPr>
      <w:r w:rsidRPr="00AE5861">
        <w:rPr>
          <w:sz w:val="20"/>
        </w:rPr>
        <w:t xml:space="preserve">OFERTA </w:t>
      </w:r>
    </w:p>
    <w:p w14:paraId="4A4058E7" w14:textId="77777777" w:rsidR="006657F0" w:rsidRPr="00AE5861" w:rsidRDefault="006657F0" w:rsidP="006657F0">
      <w:pPr>
        <w:pStyle w:val="Nagwek5"/>
      </w:pPr>
      <w:r w:rsidRPr="00AE5861">
        <w:t>I.</w:t>
      </w:r>
    </w:p>
    <w:p w14:paraId="219F6F29" w14:textId="77777777" w:rsidR="006657F0" w:rsidRPr="00AE5861" w:rsidRDefault="006657F0" w:rsidP="006657F0">
      <w:pPr>
        <w:autoSpaceDN w:val="0"/>
        <w:adjustRightInd w:val="0"/>
        <w:rPr>
          <w:rFonts w:ascii="Tahoma" w:hAnsi="Tahoma" w:cs="Tahoma"/>
          <w:sz w:val="16"/>
          <w:szCs w:val="16"/>
        </w:rPr>
      </w:pPr>
      <w:r w:rsidRPr="00AE5861">
        <w:rPr>
          <w:rFonts w:ascii="Tahoma" w:hAnsi="Tahoma" w:cs="Tahoma"/>
          <w:sz w:val="16"/>
          <w:szCs w:val="16"/>
        </w:rPr>
        <w:t>Nazwa Wykonawcy (wykonawców)</w:t>
      </w:r>
      <w:r w:rsidRPr="00AE5861">
        <w:rPr>
          <w:rStyle w:val="Odwoanieprzypisudolnego"/>
          <w:rFonts w:ascii="Tahoma" w:hAnsi="Tahoma" w:cs="Tahoma"/>
          <w:sz w:val="16"/>
          <w:szCs w:val="16"/>
        </w:rPr>
        <w:footnoteReference w:id="1"/>
      </w:r>
      <w:r w:rsidRPr="00AE5861">
        <w:rPr>
          <w:rFonts w:ascii="Tahoma" w:hAnsi="Tahoma" w:cs="Tahoma"/>
          <w:sz w:val="16"/>
          <w:szCs w:val="16"/>
        </w:rPr>
        <w:t>:</w:t>
      </w:r>
    </w:p>
    <w:p w14:paraId="7C78382E" w14:textId="77777777" w:rsidR="006657F0" w:rsidRPr="00AE5861" w:rsidRDefault="006657F0" w:rsidP="006657F0">
      <w:pPr>
        <w:pBdr>
          <w:bottom w:val="single" w:sz="4" w:space="1" w:color="auto"/>
        </w:pBdr>
        <w:autoSpaceDN w:val="0"/>
        <w:adjustRightInd w:val="0"/>
        <w:spacing w:line="360" w:lineRule="auto"/>
        <w:ind w:right="72"/>
        <w:rPr>
          <w:rFonts w:ascii="Tahoma" w:hAnsi="Tahoma" w:cs="Tahoma"/>
        </w:rPr>
      </w:pPr>
    </w:p>
    <w:p w14:paraId="2B103712" w14:textId="77777777" w:rsidR="006657F0" w:rsidRPr="00AE5861" w:rsidRDefault="006657F0" w:rsidP="006657F0">
      <w:pPr>
        <w:autoSpaceDN w:val="0"/>
        <w:adjustRightInd w:val="0"/>
        <w:spacing w:line="360" w:lineRule="auto"/>
        <w:rPr>
          <w:rFonts w:ascii="Tahoma" w:hAnsi="Tahoma" w:cs="Tahoma"/>
          <w:sz w:val="16"/>
          <w:szCs w:val="16"/>
        </w:rPr>
      </w:pPr>
      <w:r w:rsidRPr="00AE5861">
        <w:rPr>
          <w:rFonts w:ascii="Tahoma" w:hAnsi="Tahoma" w:cs="Tahoma"/>
          <w:sz w:val="16"/>
          <w:szCs w:val="16"/>
        </w:rPr>
        <w:t>Adres:</w:t>
      </w:r>
    </w:p>
    <w:p w14:paraId="281D78D8" w14:textId="77777777" w:rsidR="006657F0" w:rsidRPr="00AE5861" w:rsidRDefault="006657F0" w:rsidP="006657F0">
      <w:pPr>
        <w:pBdr>
          <w:bottom w:val="single" w:sz="4" w:space="1" w:color="auto"/>
        </w:pBdr>
        <w:tabs>
          <w:tab w:val="left" w:pos="9000"/>
        </w:tabs>
        <w:autoSpaceDN w:val="0"/>
        <w:adjustRightInd w:val="0"/>
        <w:ind w:right="72"/>
        <w:rPr>
          <w:rFonts w:ascii="Tahoma" w:hAnsi="Tahoma" w:cs="Tahoma"/>
        </w:rPr>
      </w:pPr>
    </w:p>
    <w:p w14:paraId="0DB1BF01" w14:textId="77777777" w:rsidR="006657F0" w:rsidRPr="00AE5861" w:rsidRDefault="006657F0" w:rsidP="006657F0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AE5861">
        <w:rPr>
          <w:rFonts w:ascii="Tahoma" w:hAnsi="Tahoma" w:cs="Tahoma"/>
          <w:sz w:val="16"/>
          <w:szCs w:val="16"/>
        </w:rPr>
        <w:t xml:space="preserve">ulica </w:t>
      </w:r>
    </w:p>
    <w:p w14:paraId="76F9363E" w14:textId="77777777" w:rsidR="006657F0" w:rsidRPr="00AE5861" w:rsidRDefault="006657F0" w:rsidP="006657F0">
      <w:pPr>
        <w:pBdr>
          <w:bottom w:val="single" w:sz="4" w:space="1" w:color="auto"/>
        </w:pBdr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51A2E128" w14:textId="77777777" w:rsidR="006657F0" w:rsidRPr="00AE5861" w:rsidRDefault="006657F0" w:rsidP="006657F0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AE5861">
        <w:rPr>
          <w:rFonts w:ascii="Tahoma" w:hAnsi="Tahoma" w:cs="Tahoma"/>
          <w:sz w:val="16"/>
          <w:szCs w:val="16"/>
        </w:rPr>
        <w:t xml:space="preserve">kod i miejscowość </w:t>
      </w:r>
    </w:p>
    <w:p w14:paraId="70A4A674" w14:textId="77777777" w:rsidR="006657F0" w:rsidRPr="00AE5861" w:rsidRDefault="006657F0" w:rsidP="006657F0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779291B2" w14:textId="77777777" w:rsidR="006657F0" w:rsidRPr="00AE5861" w:rsidRDefault="006657F0" w:rsidP="006657F0">
      <w:pPr>
        <w:tabs>
          <w:tab w:val="left" w:pos="5040"/>
          <w:tab w:val="left" w:pos="6840"/>
          <w:tab w:val="left" w:pos="7020"/>
        </w:tabs>
        <w:autoSpaceDN w:val="0"/>
        <w:adjustRightInd w:val="0"/>
        <w:spacing w:after="240"/>
        <w:ind w:right="4032"/>
        <w:contextualSpacing/>
        <w:rPr>
          <w:rFonts w:ascii="Tahoma" w:hAnsi="Tahoma" w:cs="Tahoma"/>
          <w:sz w:val="16"/>
          <w:szCs w:val="16"/>
        </w:rPr>
      </w:pPr>
      <w:r w:rsidRPr="00AE5861">
        <w:rPr>
          <w:rFonts w:ascii="Tahoma" w:hAnsi="Tahoma" w:cs="Tahoma"/>
          <w:sz w:val="16"/>
          <w:szCs w:val="16"/>
        </w:rPr>
        <w:t>NIP, REGON</w:t>
      </w:r>
    </w:p>
    <w:p w14:paraId="4CEC46AF" w14:textId="77777777" w:rsidR="006657F0" w:rsidRPr="00AE5861" w:rsidRDefault="006657F0" w:rsidP="006657F0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spacing w:before="240" w:after="240" w:line="360" w:lineRule="auto"/>
        <w:ind w:right="4032"/>
        <w:contextualSpacing/>
        <w:rPr>
          <w:rFonts w:ascii="Tahoma" w:hAnsi="Tahoma" w:cs="Tahoma"/>
        </w:rPr>
      </w:pPr>
    </w:p>
    <w:p w14:paraId="1F608C81" w14:textId="77777777" w:rsidR="006657F0" w:rsidRPr="00AE5861" w:rsidRDefault="006657F0" w:rsidP="006657F0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  <w:lang w:val="en-US"/>
        </w:rPr>
      </w:pPr>
      <w:r w:rsidRPr="00AE5861">
        <w:rPr>
          <w:rFonts w:ascii="Tahoma" w:hAnsi="Tahoma" w:cs="Tahoma"/>
          <w:sz w:val="16"/>
          <w:szCs w:val="16"/>
          <w:lang w:val="en-US"/>
        </w:rPr>
        <w:t>adres e-mail</w:t>
      </w:r>
    </w:p>
    <w:p w14:paraId="55FAFE0A" w14:textId="77777777" w:rsidR="006657F0" w:rsidRPr="00AE5861" w:rsidRDefault="006657F0" w:rsidP="006657F0">
      <w:pPr>
        <w:pBdr>
          <w:bottom w:val="single" w:sz="4" w:space="1" w:color="auto"/>
        </w:pBdr>
        <w:tabs>
          <w:tab w:val="left" w:pos="5040"/>
        </w:tabs>
        <w:autoSpaceDN w:val="0"/>
        <w:adjustRightInd w:val="0"/>
        <w:ind w:right="4032"/>
        <w:contextualSpacing/>
        <w:rPr>
          <w:rFonts w:ascii="Tahoma" w:hAnsi="Tahoma" w:cs="Tahoma"/>
          <w:lang w:val="en-US"/>
        </w:rPr>
      </w:pPr>
    </w:p>
    <w:p w14:paraId="18F0A2EC" w14:textId="77777777" w:rsidR="006657F0" w:rsidRPr="00AE5861" w:rsidRDefault="006657F0" w:rsidP="006657F0">
      <w:pPr>
        <w:autoSpaceDN w:val="0"/>
        <w:adjustRightInd w:val="0"/>
        <w:spacing w:after="120" w:line="360" w:lineRule="auto"/>
        <w:rPr>
          <w:rFonts w:ascii="Tahoma" w:hAnsi="Tahoma" w:cs="Tahoma"/>
          <w:sz w:val="16"/>
          <w:szCs w:val="16"/>
          <w:lang w:val="en-US"/>
        </w:rPr>
      </w:pPr>
      <w:r w:rsidRPr="00AE5861">
        <w:rPr>
          <w:rFonts w:ascii="Tahoma" w:hAnsi="Tahoma" w:cs="Tahoma"/>
          <w:sz w:val="16"/>
          <w:szCs w:val="16"/>
          <w:lang w:val="en-US"/>
        </w:rPr>
        <w:t>tel:</w:t>
      </w:r>
    </w:p>
    <w:p w14:paraId="62A6F0AE" w14:textId="77777777" w:rsidR="006657F0" w:rsidRPr="00AE5861" w:rsidRDefault="006657F0" w:rsidP="006657F0">
      <w:pPr>
        <w:pStyle w:val="Nagwek5"/>
        <w:rPr>
          <w:lang w:val="en-US"/>
        </w:rPr>
      </w:pPr>
      <w:r w:rsidRPr="00AE5861">
        <w:rPr>
          <w:lang w:val="en-US"/>
        </w:rPr>
        <w:t>II.</w:t>
      </w:r>
    </w:p>
    <w:p w14:paraId="396C1ED9" w14:textId="505862C1" w:rsidR="006657F0" w:rsidRPr="00AE5861" w:rsidRDefault="006657F0" w:rsidP="006657F0">
      <w:pPr>
        <w:numPr>
          <w:ilvl w:val="0"/>
          <w:numId w:val="73"/>
        </w:numPr>
        <w:suppressAutoHyphens w:val="0"/>
        <w:overflowPunct/>
        <w:autoSpaceDE/>
        <w:ind w:left="357" w:hanging="357"/>
        <w:jc w:val="both"/>
        <w:textAlignment w:val="auto"/>
        <w:rPr>
          <w:rFonts w:ascii="Tahoma" w:hAnsi="Tahoma" w:cs="Tahoma"/>
        </w:rPr>
      </w:pPr>
      <w:r w:rsidRPr="00AE5861">
        <w:rPr>
          <w:rFonts w:ascii="Tahoma" w:hAnsi="Tahoma" w:cs="Tahoma"/>
          <w:bCs/>
        </w:rPr>
        <w:t>W odpowiedzi na ogłoszenie o zamówieniu w sprawie postępowania o udzielenie zamówienia publicznego prowadzonego w trybie podstawowym bez negocjacji na:</w:t>
      </w:r>
      <w:r w:rsidRPr="00AE5861">
        <w:rPr>
          <w:rFonts w:ascii="Tahoma" w:hAnsi="Tahoma" w:cs="Tahoma"/>
          <w:b/>
          <w:bCs/>
        </w:rPr>
        <w:t xml:space="preserve"> </w:t>
      </w:r>
      <w:r w:rsidRPr="00AE5861">
        <w:rPr>
          <w:rFonts w:ascii="Tahoma" w:eastAsia="Lucida Sans Unicode" w:hAnsi="Tahoma" w:cs="Tahoma"/>
          <w:b/>
          <w:bCs/>
          <w:kern w:val="3"/>
          <w:lang w:eastAsia="zh-CN"/>
        </w:rPr>
        <w:t xml:space="preserve">„Modernizacja infrastruktury drogowej polegającej na remoncie drogi gminnej ul. </w:t>
      </w:r>
      <w:r w:rsidR="00F729BE">
        <w:rPr>
          <w:rFonts w:ascii="Tahoma" w:eastAsia="Lucida Sans Unicode" w:hAnsi="Tahoma" w:cs="Tahoma"/>
          <w:b/>
          <w:bCs/>
          <w:kern w:val="3"/>
          <w:lang w:eastAsia="zh-CN"/>
        </w:rPr>
        <w:t xml:space="preserve">Mickiewicza </w:t>
      </w:r>
      <w:r w:rsidR="00B05E4D">
        <w:rPr>
          <w:rFonts w:ascii="Tahoma" w:eastAsia="Lucida Sans Unicode" w:hAnsi="Tahoma" w:cs="Tahoma"/>
          <w:b/>
          <w:bCs/>
          <w:kern w:val="3"/>
          <w:lang w:eastAsia="zh-CN"/>
        </w:rPr>
        <w:br/>
      </w:r>
      <w:r w:rsidR="00F729BE">
        <w:rPr>
          <w:rFonts w:ascii="Tahoma" w:eastAsia="Lucida Sans Unicode" w:hAnsi="Tahoma" w:cs="Tahoma"/>
          <w:b/>
          <w:bCs/>
          <w:kern w:val="3"/>
          <w:lang w:eastAsia="zh-CN"/>
        </w:rPr>
        <w:t>w Mszanie</w:t>
      </w:r>
      <w:r w:rsidRPr="00AE5861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Pr="00AE5861">
        <w:rPr>
          <w:rFonts w:ascii="Tahoma" w:hAnsi="Tahoma" w:cs="Tahoma"/>
          <w:b/>
        </w:rPr>
        <w:t xml:space="preserve">, </w:t>
      </w:r>
      <w:r w:rsidRPr="00AE5861">
        <w:rPr>
          <w:rFonts w:ascii="Tahoma" w:hAnsi="Tahoma" w:cs="Tahoma"/>
        </w:rPr>
        <w:t>zgodnie ze specyfikacją warunków zamówienia,</w:t>
      </w:r>
      <w:r w:rsidRPr="00AE5861">
        <w:rPr>
          <w:rFonts w:ascii="Tahoma" w:hAnsi="Tahoma" w:cs="Tahoma"/>
          <w:b/>
        </w:rPr>
        <w:t xml:space="preserve"> </w:t>
      </w:r>
      <w:r w:rsidRPr="00AE5861">
        <w:rPr>
          <w:rFonts w:ascii="Tahoma" w:hAnsi="Tahoma" w:cs="Tahoma"/>
        </w:rPr>
        <w:t>oferujemy wykonanie całego przedmiotu zamówienia za cenę:</w:t>
      </w:r>
    </w:p>
    <w:p w14:paraId="03E84A4B" w14:textId="77777777" w:rsidR="006657F0" w:rsidRPr="00AE5861" w:rsidRDefault="006657F0" w:rsidP="006657F0">
      <w:pPr>
        <w:suppressAutoHyphens w:val="0"/>
        <w:overflowPunct/>
        <w:autoSpaceDE/>
        <w:ind w:left="357"/>
        <w:jc w:val="both"/>
        <w:textAlignment w:val="auto"/>
        <w:rPr>
          <w:rFonts w:ascii="Tahoma" w:hAnsi="Tahoma" w:cs="Tahoma"/>
        </w:rPr>
      </w:pPr>
    </w:p>
    <w:p w14:paraId="0176E276" w14:textId="77777777" w:rsidR="006657F0" w:rsidRPr="00AE5861" w:rsidRDefault="006657F0" w:rsidP="006657F0">
      <w:pPr>
        <w:rPr>
          <w:rFonts w:ascii="Tahoma" w:hAnsi="Tahoma" w:cs="Tahoma"/>
          <w:sz w:val="19"/>
          <w:szCs w:val="19"/>
        </w:rPr>
      </w:pPr>
    </w:p>
    <w:p w14:paraId="48DA79B8" w14:textId="77777777" w:rsidR="006657F0" w:rsidRPr="00AE5861" w:rsidRDefault="006657F0" w:rsidP="006657F0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AE5861">
        <w:rPr>
          <w:rFonts w:ascii="Tahoma" w:hAnsi="Tahoma" w:cs="Tahoma"/>
        </w:rPr>
        <w:t xml:space="preserve">wartość netto ……….................... </w:t>
      </w:r>
      <w:r w:rsidRPr="00AE5861">
        <w:rPr>
          <w:rFonts w:ascii="Tahoma" w:hAnsi="Tahoma" w:cs="Tahoma"/>
          <w:bCs/>
        </w:rPr>
        <w:t xml:space="preserve">zł </w:t>
      </w:r>
    </w:p>
    <w:p w14:paraId="007C722C" w14:textId="77777777" w:rsidR="006657F0" w:rsidRPr="00AE5861" w:rsidRDefault="006657F0" w:rsidP="006657F0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AE5861">
        <w:rPr>
          <w:rFonts w:ascii="Tahoma" w:hAnsi="Tahoma" w:cs="Tahoma"/>
        </w:rPr>
        <w:t>wartość 23% podatku VAT w wysokości ............... zł</w:t>
      </w:r>
    </w:p>
    <w:p w14:paraId="4134B742" w14:textId="77777777" w:rsidR="006657F0" w:rsidRPr="00AE5861" w:rsidRDefault="006657F0" w:rsidP="006657F0">
      <w:pPr>
        <w:pStyle w:val="Tekstpodstawowy"/>
        <w:spacing w:before="0" w:after="240" w:line="240" w:lineRule="auto"/>
        <w:ind w:left="357"/>
        <w:rPr>
          <w:rFonts w:ascii="Tahoma" w:hAnsi="Tahoma" w:cs="Tahoma"/>
          <w:sz w:val="20"/>
        </w:rPr>
      </w:pPr>
      <w:r w:rsidRPr="00AE5861">
        <w:rPr>
          <w:rFonts w:ascii="Tahoma" w:hAnsi="Tahoma" w:cs="Tahoma"/>
          <w:b/>
          <w:sz w:val="20"/>
        </w:rPr>
        <w:t>wartość brutto ………...........… zł</w:t>
      </w:r>
      <w:r w:rsidRPr="00AE5861">
        <w:rPr>
          <w:rFonts w:ascii="Tahoma" w:hAnsi="Tahoma" w:cs="Tahoma"/>
          <w:sz w:val="20"/>
        </w:rPr>
        <w:t xml:space="preserve"> (słownie:.................................................)</w:t>
      </w:r>
    </w:p>
    <w:p w14:paraId="1E673E70" w14:textId="77777777" w:rsidR="006657F0" w:rsidRPr="00AE5861" w:rsidRDefault="006657F0" w:rsidP="006657F0">
      <w:pPr>
        <w:pStyle w:val="Tekstpodstawowy"/>
        <w:numPr>
          <w:ilvl w:val="0"/>
          <w:numId w:val="73"/>
        </w:numPr>
        <w:spacing w:before="0"/>
        <w:ind w:left="357" w:hanging="357"/>
        <w:rPr>
          <w:rFonts w:ascii="Tahoma" w:hAnsi="Tahoma" w:cs="Tahoma"/>
          <w:sz w:val="20"/>
        </w:rPr>
      </w:pPr>
      <w:r w:rsidRPr="00AE5861">
        <w:rPr>
          <w:rFonts w:ascii="Tahoma" w:hAnsi="Tahoma" w:cs="Tahoma"/>
          <w:b/>
          <w:sz w:val="20"/>
        </w:rPr>
        <w:t>Kryterium poza cenowe:</w:t>
      </w:r>
    </w:p>
    <w:p w14:paraId="79D31D5C" w14:textId="77777777" w:rsidR="006657F0" w:rsidRPr="00AE5861" w:rsidRDefault="006657F0" w:rsidP="006657F0">
      <w:pPr>
        <w:pStyle w:val="Tekstpodstawowy"/>
        <w:spacing w:before="0" w:line="240" w:lineRule="auto"/>
        <w:ind w:left="357"/>
        <w:rPr>
          <w:rFonts w:ascii="Tahoma" w:hAnsi="Tahoma" w:cs="Tahoma"/>
          <w:sz w:val="20"/>
        </w:rPr>
      </w:pPr>
      <w:r w:rsidRPr="00AE5861">
        <w:rPr>
          <w:rFonts w:ascii="Tahoma" w:hAnsi="Tahoma" w:cs="Tahoma"/>
          <w:b/>
          <w:sz w:val="20"/>
        </w:rPr>
        <w:t xml:space="preserve">oświadczamy, że  deklarujemy .................... miesięczny termin gwarancji </w:t>
      </w:r>
    </w:p>
    <w:p w14:paraId="331A47FC" w14:textId="233DAD69" w:rsidR="006657F0" w:rsidRPr="00BD4422" w:rsidRDefault="006657F0" w:rsidP="006657F0">
      <w:pPr>
        <w:pStyle w:val="Tekstpodstawowy"/>
        <w:spacing w:before="0"/>
        <w:ind w:left="357"/>
        <w:rPr>
          <w:rFonts w:ascii="Tahoma" w:hAnsi="Tahoma" w:cs="Tahoma"/>
          <w:sz w:val="16"/>
          <w:szCs w:val="16"/>
        </w:rPr>
      </w:pPr>
      <w:r w:rsidRPr="00AE5861">
        <w:rPr>
          <w:rFonts w:ascii="Tahoma" w:hAnsi="Tahoma" w:cs="Tahoma"/>
          <w:sz w:val="16"/>
          <w:szCs w:val="16"/>
        </w:rPr>
        <w:t xml:space="preserve">(należy wypełnić zgodnie z </w:t>
      </w:r>
      <w:r w:rsidRPr="00BD4422">
        <w:rPr>
          <w:rFonts w:ascii="Tahoma" w:hAnsi="Tahoma" w:cs="Tahoma"/>
          <w:sz w:val="16"/>
          <w:szCs w:val="16"/>
        </w:rPr>
        <w:t>ust. 2.2 rozdziału X</w:t>
      </w:r>
      <w:r w:rsidR="00AE5861" w:rsidRPr="00BD4422">
        <w:rPr>
          <w:rFonts w:ascii="Tahoma" w:hAnsi="Tahoma" w:cs="Tahoma"/>
          <w:sz w:val="16"/>
          <w:szCs w:val="16"/>
        </w:rPr>
        <w:t>VII</w:t>
      </w:r>
      <w:r w:rsidRPr="00BD4422">
        <w:rPr>
          <w:rFonts w:ascii="Tahoma" w:hAnsi="Tahoma" w:cs="Tahoma"/>
          <w:sz w:val="16"/>
          <w:szCs w:val="16"/>
        </w:rPr>
        <w:t xml:space="preserve"> swz)</w:t>
      </w:r>
    </w:p>
    <w:p w14:paraId="1248683D" w14:textId="3A4009A7" w:rsidR="006657F0" w:rsidRPr="00BD4422" w:rsidRDefault="006657F0" w:rsidP="006657F0">
      <w:pPr>
        <w:spacing w:after="240"/>
        <w:ind w:left="357"/>
        <w:jc w:val="both"/>
        <w:rPr>
          <w:rFonts w:ascii="Tahoma" w:hAnsi="Tahoma" w:cs="Tahoma"/>
          <w:b/>
          <w:sz w:val="16"/>
          <w:szCs w:val="16"/>
        </w:rPr>
      </w:pPr>
      <w:r w:rsidRPr="00BD4422">
        <w:rPr>
          <w:rFonts w:ascii="Tahoma" w:hAnsi="Tahoma" w:cs="Tahoma"/>
          <w:i/>
          <w:sz w:val="16"/>
          <w:szCs w:val="16"/>
        </w:rPr>
        <w:t xml:space="preserve">Uwaga: brak deklaracji okresu gwarancji w formularzu ofertowym, bądź jego określenie poniżej wymaganego minimum </w:t>
      </w:r>
      <w:r w:rsidRPr="00BD4422">
        <w:rPr>
          <w:rFonts w:ascii="Tahoma" w:hAnsi="Tahoma" w:cs="Tahoma"/>
          <w:i/>
          <w:sz w:val="16"/>
          <w:szCs w:val="16"/>
        </w:rPr>
        <w:br/>
        <w:t>(</w:t>
      </w:r>
      <w:r w:rsidR="00F729BE" w:rsidRPr="00BD4422">
        <w:rPr>
          <w:rFonts w:ascii="Tahoma" w:hAnsi="Tahoma" w:cs="Tahoma"/>
          <w:i/>
          <w:sz w:val="16"/>
          <w:szCs w:val="16"/>
        </w:rPr>
        <w:t>60</w:t>
      </w:r>
      <w:r w:rsidRPr="00BD4422">
        <w:rPr>
          <w:rFonts w:ascii="Tahoma" w:hAnsi="Tahoma" w:cs="Tahoma"/>
          <w:i/>
          <w:sz w:val="16"/>
          <w:szCs w:val="16"/>
        </w:rPr>
        <w:t xml:space="preserve"> miesięcy) skutkować będzie odrzuceniem oferty w trybie art. 226 ust. 1 pkt. 5 ustawy Pzp. Jeżeli wykonawca zadeklaruje okres gwarancji powyżej określonego maksimum (tj. </w:t>
      </w:r>
      <w:r w:rsidR="00F729BE" w:rsidRPr="00BD4422">
        <w:rPr>
          <w:rFonts w:ascii="Tahoma" w:hAnsi="Tahoma" w:cs="Tahoma"/>
          <w:i/>
          <w:sz w:val="16"/>
          <w:szCs w:val="16"/>
        </w:rPr>
        <w:t>84</w:t>
      </w:r>
      <w:r w:rsidRPr="00BD4422">
        <w:rPr>
          <w:rFonts w:ascii="Tahoma" w:hAnsi="Tahoma" w:cs="Tahoma"/>
          <w:i/>
          <w:sz w:val="16"/>
          <w:szCs w:val="16"/>
        </w:rPr>
        <w:t xml:space="preserve"> miesięcy) dla celów porównania złożonych ofert, przyjęte zostanie </w:t>
      </w:r>
      <w:r w:rsidR="00F729BE" w:rsidRPr="00BD4422">
        <w:rPr>
          <w:rFonts w:ascii="Tahoma" w:hAnsi="Tahoma" w:cs="Tahoma"/>
          <w:i/>
          <w:sz w:val="16"/>
          <w:szCs w:val="16"/>
        </w:rPr>
        <w:t>84</w:t>
      </w:r>
      <w:r w:rsidRPr="00BD4422">
        <w:rPr>
          <w:rFonts w:ascii="Tahoma" w:hAnsi="Tahoma" w:cs="Tahoma"/>
          <w:i/>
          <w:sz w:val="16"/>
          <w:szCs w:val="16"/>
        </w:rPr>
        <w:t xml:space="preserve"> miesięcy, natomiast w treści umowy w sprawie zamówienia publicznego – zgodnie z deklaracją zawartą w ofercie.</w:t>
      </w:r>
      <w:r w:rsidRPr="00BD4422">
        <w:rPr>
          <w:rFonts w:ascii="Tahoma" w:hAnsi="Tahoma" w:cs="Tahoma"/>
          <w:b/>
          <w:i/>
          <w:sz w:val="16"/>
          <w:szCs w:val="16"/>
        </w:rPr>
        <w:t xml:space="preserve"> </w:t>
      </w:r>
      <w:r w:rsidRPr="00BD4422">
        <w:rPr>
          <w:rFonts w:ascii="Tahoma" w:hAnsi="Tahoma" w:cs="Tahoma"/>
          <w:b/>
          <w:sz w:val="16"/>
          <w:szCs w:val="16"/>
        </w:rPr>
        <w:t xml:space="preserve"> </w:t>
      </w:r>
    </w:p>
    <w:p w14:paraId="7ED3AFE4" w14:textId="77777777" w:rsidR="006657F0" w:rsidRPr="00AE5861" w:rsidRDefault="006657F0" w:rsidP="006657F0">
      <w:pPr>
        <w:pStyle w:val="Akapitzlist"/>
        <w:numPr>
          <w:ilvl w:val="0"/>
          <w:numId w:val="73"/>
        </w:numPr>
        <w:tabs>
          <w:tab w:val="left" w:pos="400"/>
        </w:tabs>
        <w:autoSpaceDN w:val="0"/>
        <w:adjustRightInd w:val="0"/>
        <w:spacing w:after="0" w:line="240" w:lineRule="auto"/>
        <w:ind w:left="400" w:hanging="400"/>
        <w:jc w:val="both"/>
        <w:rPr>
          <w:rFonts w:ascii="Tahoma" w:hAnsi="Tahoma" w:cs="Tahoma"/>
          <w:sz w:val="20"/>
          <w:szCs w:val="20"/>
        </w:rPr>
      </w:pPr>
      <w:r w:rsidRPr="00AE5861">
        <w:rPr>
          <w:rFonts w:ascii="Tahoma" w:hAnsi="Tahoma" w:cs="Tahoma"/>
          <w:sz w:val="20"/>
          <w:szCs w:val="20"/>
        </w:rPr>
        <w:t>Wybór oferty prowadzić będzie do powstania u Zamawiającego obowiązku podatkowego w zakresie następujących towarów/usług (w przypadku, gdy dotyczy - należy wypełnić dla każdej części, której taki obowiązek dotyczy):</w:t>
      </w:r>
    </w:p>
    <w:p w14:paraId="1A0FC5D3" w14:textId="77777777" w:rsidR="006657F0" w:rsidRPr="00AE5861" w:rsidRDefault="006657F0" w:rsidP="006657F0">
      <w:pPr>
        <w:autoSpaceDN w:val="0"/>
        <w:adjustRightInd w:val="0"/>
        <w:rPr>
          <w:rFonts w:ascii="Tahoma" w:hAnsi="Tahoma" w:cs="Tahoma"/>
          <w:sz w:val="6"/>
          <w:szCs w:val="6"/>
        </w:rPr>
      </w:pPr>
    </w:p>
    <w:p w14:paraId="6A24FD33" w14:textId="77777777" w:rsidR="006657F0" w:rsidRPr="00AE5861" w:rsidRDefault="006657F0" w:rsidP="006657F0">
      <w:pPr>
        <w:autoSpaceDN w:val="0"/>
        <w:adjustRightInd w:val="0"/>
        <w:spacing w:line="276" w:lineRule="auto"/>
        <w:ind w:left="360"/>
        <w:rPr>
          <w:rFonts w:ascii="Tahoma" w:hAnsi="Tahoma" w:cs="Tahoma"/>
        </w:rPr>
      </w:pPr>
      <w:r w:rsidRPr="00AE5861">
        <w:rPr>
          <w:rFonts w:ascii="Tahoma" w:hAnsi="Tahoma" w:cs="Tahoma"/>
        </w:rPr>
        <w:t xml:space="preserve">................................................................................................................................................ Wartość ww. towarów lub usług bez kwoty podatku wynosi: ……………….......……………………………… </w:t>
      </w:r>
    </w:p>
    <w:p w14:paraId="28128DA8" w14:textId="77777777" w:rsidR="006657F0" w:rsidRPr="00AE5861" w:rsidRDefault="006657F0" w:rsidP="006657F0">
      <w:pPr>
        <w:autoSpaceDN w:val="0"/>
        <w:adjustRightInd w:val="0"/>
        <w:rPr>
          <w:rFonts w:ascii="Tahoma" w:hAnsi="Tahoma" w:cs="Tahoma"/>
          <w:sz w:val="4"/>
          <w:szCs w:val="4"/>
        </w:rPr>
      </w:pPr>
    </w:p>
    <w:p w14:paraId="6AD130BC" w14:textId="301ECB04" w:rsidR="006657F0" w:rsidRPr="00AE5861" w:rsidRDefault="006657F0" w:rsidP="006657F0">
      <w:pPr>
        <w:tabs>
          <w:tab w:val="left" w:pos="360"/>
        </w:tabs>
        <w:autoSpaceDN w:val="0"/>
        <w:adjustRightInd w:val="0"/>
        <w:spacing w:after="120"/>
        <w:ind w:left="357"/>
        <w:jc w:val="both"/>
        <w:rPr>
          <w:rFonts w:ascii="Tahoma" w:hAnsi="Tahoma" w:cs="Tahoma"/>
          <w:i/>
          <w:sz w:val="16"/>
          <w:szCs w:val="16"/>
        </w:rPr>
      </w:pPr>
      <w:r w:rsidRPr="00AE5861">
        <w:rPr>
          <w:rFonts w:ascii="Tahoma" w:hAnsi="Tahoma" w:cs="Tahoma"/>
          <w:b/>
          <w:i/>
          <w:sz w:val="16"/>
          <w:szCs w:val="16"/>
        </w:rPr>
        <w:t>Uwaga:</w:t>
      </w:r>
      <w:r w:rsidRPr="00AE5861">
        <w:rPr>
          <w:rFonts w:ascii="Tahoma" w:hAnsi="Tahoma" w:cs="Tahoma"/>
          <w:i/>
          <w:sz w:val="16"/>
          <w:szCs w:val="16"/>
        </w:rPr>
        <w:t xml:space="preserve"> wypełnić tylko w przypadku, o ile wybór oferty prowadziłby do powstania u Zamawiającego obowiązku podatkowego zgodnie z przepisami o podatku od towarów i usług. </w:t>
      </w:r>
      <w:r w:rsidRPr="00AE5861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AE5861">
        <w:rPr>
          <w:rFonts w:ascii="Tahoma" w:hAnsi="Tahoma" w:cs="Tahoma"/>
          <w:i/>
          <w:sz w:val="16"/>
          <w:szCs w:val="16"/>
        </w:rPr>
        <w:t xml:space="preserve"> </w:t>
      </w:r>
      <w:r w:rsidRPr="00AE5861">
        <w:rPr>
          <w:rFonts w:ascii="Tahoma" w:hAnsi="Tahoma" w:cs="Tahoma"/>
          <w:i/>
          <w:sz w:val="16"/>
          <w:szCs w:val="16"/>
        </w:rPr>
        <w:br/>
        <w:t>w przeciwnym razie pozostawić niewypełnione (</w:t>
      </w:r>
      <w:r w:rsidRPr="00BD4422">
        <w:rPr>
          <w:rFonts w:ascii="Tahoma" w:hAnsi="Tahoma" w:cs="Tahoma"/>
          <w:i/>
          <w:sz w:val="16"/>
          <w:szCs w:val="16"/>
        </w:rPr>
        <w:t xml:space="preserve">szczegóły w ust. </w:t>
      </w:r>
      <w:r w:rsidR="00AE5861" w:rsidRPr="00BD4422">
        <w:rPr>
          <w:rFonts w:ascii="Tahoma" w:hAnsi="Tahoma" w:cs="Tahoma"/>
          <w:i/>
          <w:sz w:val="16"/>
          <w:szCs w:val="16"/>
        </w:rPr>
        <w:t>8</w:t>
      </w:r>
      <w:r w:rsidRPr="00BD4422">
        <w:rPr>
          <w:rFonts w:ascii="Tahoma" w:hAnsi="Tahoma" w:cs="Tahoma"/>
          <w:i/>
          <w:sz w:val="16"/>
          <w:szCs w:val="16"/>
        </w:rPr>
        <w:t xml:space="preserve"> rozdziału X</w:t>
      </w:r>
      <w:r w:rsidR="00AE5861" w:rsidRPr="00BD4422">
        <w:rPr>
          <w:rFonts w:ascii="Tahoma" w:hAnsi="Tahoma" w:cs="Tahoma"/>
          <w:i/>
          <w:sz w:val="16"/>
          <w:szCs w:val="16"/>
        </w:rPr>
        <w:t>VI</w:t>
      </w:r>
      <w:r w:rsidRPr="00BD4422">
        <w:rPr>
          <w:rFonts w:ascii="Tahoma" w:hAnsi="Tahoma" w:cs="Tahoma"/>
          <w:i/>
          <w:sz w:val="16"/>
          <w:szCs w:val="16"/>
        </w:rPr>
        <w:t xml:space="preserve"> swz).</w:t>
      </w:r>
    </w:p>
    <w:p w14:paraId="764779CE" w14:textId="77777777" w:rsidR="006657F0" w:rsidRPr="00AE5861" w:rsidRDefault="006657F0" w:rsidP="006657F0">
      <w:pPr>
        <w:pStyle w:val="Nagwek5"/>
      </w:pPr>
      <w:r w:rsidRPr="00AE5861">
        <w:rPr>
          <w:rStyle w:val="Nagwek5Znak"/>
          <w:b/>
        </w:rPr>
        <w:t>III</w:t>
      </w:r>
      <w:r w:rsidRPr="00AE5861">
        <w:t>.</w:t>
      </w:r>
    </w:p>
    <w:p w14:paraId="2F18C80D" w14:textId="77777777" w:rsidR="006657F0" w:rsidRPr="00AE5861" w:rsidRDefault="006657F0" w:rsidP="006657F0">
      <w:pPr>
        <w:autoSpaceDN w:val="0"/>
        <w:adjustRightInd w:val="0"/>
        <w:rPr>
          <w:rFonts w:ascii="Tahoma" w:hAnsi="Tahoma" w:cs="Tahoma"/>
          <w:b/>
        </w:rPr>
      </w:pPr>
      <w:r w:rsidRPr="00AE5861">
        <w:rPr>
          <w:rFonts w:ascii="Tahoma" w:hAnsi="Tahoma" w:cs="Tahoma"/>
          <w:b/>
        </w:rPr>
        <w:lastRenderedPageBreak/>
        <w:t>Oświadczenia Wykonawcy:</w:t>
      </w:r>
    </w:p>
    <w:p w14:paraId="64BF6A12" w14:textId="77777777" w:rsidR="006657F0" w:rsidRPr="00AE5861" w:rsidRDefault="006657F0" w:rsidP="006657F0">
      <w:pPr>
        <w:autoSpaceDN w:val="0"/>
        <w:adjustRightInd w:val="0"/>
        <w:rPr>
          <w:rFonts w:ascii="Tahoma" w:hAnsi="Tahoma" w:cs="Tahoma"/>
          <w:b/>
          <w:sz w:val="10"/>
          <w:szCs w:val="10"/>
        </w:rPr>
      </w:pPr>
    </w:p>
    <w:p w14:paraId="1E551C18" w14:textId="77777777" w:rsidR="006657F0" w:rsidRPr="00AE5861" w:rsidRDefault="006657F0" w:rsidP="006657F0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AE5861">
        <w:rPr>
          <w:rFonts w:ascii="Tahoma" w:hAnsi="Tahoma" w:cs="Tahoma"/>
        </w:rPr>
        <w:t>Oświadczam/y, że uważamy się za związanych niniejszą ofertą na okres wskazany w specyfikacji warunków zamówienia.</w:t>
      </w:r>
    </w:p>
    <w:p w14:paraId="4223793E" w14:textId="77777777" w:rsidR="006657F0" w:rsidRPr="00AE5861" w:rsidRDefault="006657F0" w:rsidP="006657F0">
      <w:pPr>
        <w:pStyle w:val="Akapitzlist"/>
        <w:numPr>
          <w:ilvl w:val="0"/>
          <w:numId w:val="70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ahoma" w:eastAsia="Lucida Sans Unicode" w:hAnsi="Tahoma" w:cs="Tahoma"/>
        </w:rPr>
      </w:pPr>
      <w:r w:rsidRPr="00AE5861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AE5861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13 miesięcy  od dnia zawarcia umowy.</w:t>
      </w:r>
    </w:p>
    <w:p w14:paraId="65EF2606" w14:textId="77777777" w:rsidR="006657F0" w:rsidRPr="00AE5861" w:rsidRDefault="006657F0" w:rsidP="006657F0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rFonts w:ascii="Tahoma" w:hAnsi="Tahoma" w:cs="Tahoma"/>
        </w:rPr>
      </w:pPr>
      <w:r w:rsidRPr="00AE5861">
        <w:rPr>
          <w:rFonts w:ascii="Tahoma" w:hAnsi="Tahoma" w:cs="Tahoma"/>
        </w:rPr>
        <w:t>Oświadczam/y, że zapoznaliśmy się ze specyfikacja warunków zamówienia i w pełni je akceptujemy oraz zdobyliśmy wszelkie konieczne informacje do przygotowania oferty.</w:t>
      </w:r>
    </w:p>
    <w:p w14:paraId="2292A09A" w14:textId="77777777" w:rsidR="006657F0" w:rsidRPr="00AE5861" w:rsidRDefault="006657F0" w:rsidP="006657F0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AE5861">
        <w:rPr>
          <w:rFonts w:ascii="Tahoma" w:hAnsi="Tahoma" w:cs="Tahoma"/>
        </w:rPr>
        <w:t xml:space="preserve">Oświadczam/y, że akceptujemy projektowane postanowienia umowy i zobowiązujemy się, </w:t>
      </w:r>
      <w:r w:rsidRPr="00AE5861">
        <w:rPr>
          <w:rFonts w:ascii="Tahoma" w:hAnsi="Tahoma" w:cs="Tahoma"/>
        </w:rPr>
        <w:br/>
        <w:t>w przypadku wyboru naszej oferty, do zawarcia umowy, na warunkach określonych w specyfikacji warunków zamówienia i jej załącznikach, w miejscu i terminie wyznaczonym przez Zamawiającego.</w:t>
      </w:r>
    </w:p>
    <w:p w14:paraId="6E28076A" w14:textId="77777777" w:rsidR="006657F0" w:rsidRPr="00AE5861" w:rsidRDefault="006657F0" w:rsidP="006657F0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AE5861">
        <w:rPr>
          <w:rFonts w:ascii="Tahoma" w:hAnsi="Tahoma" w:cs="Tahoma"/>
        </w:rPr>
        <w:t>Oświadczam/y, że oferta jest zgodna z przedmiotem zamówienia.</w:t>
      </w:r>
    </w:p>
    <w:p w14:paraId="10B154B0" w14:textId="14B493BE" w:rsidR="006657F0" w:rsidRPr="00AE5861" w:rsidRDefault="006657F0" w:rsidP="006657F0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AE5861">
        <w:rPr>
          <w:rFonts w:ascii="Tahoma" w:hAnsi="Tahoma" w:cs="Tahoma"/>
        </w:rPr>
        <w:t>Oświadczamy, że zapoznaliśmy się z klauzulą informacyjną</w:t>
      </w:r>
      <w:r w:rsidR="00AE5861">
        <w:rPr>
          <w:rFonts w:ascii="Tahoma" w:hAnsi="Tahoma" w:cs="Tahoma"/>
        </w:rPr>
        <w:t xml:space="preserve"> zawartą w </w:t>
      </w:r>
      <w:r w:rsidRPr="00BD4422">
        <w:rPr>
          <w:rFonts w:ascii="Tahoma" w:hAnsi="Tahoma" w:cs="Tahoma"/>
        </w:rPr>
        <w:t>rozdzia</w:t>
      </w:r>
      <w:r w:rsidR="00AE5861" w:rsidRPr="00BD4422">
        <w:rPr>
          <w:rFonts w:ascii="Tahoma" w:hAnsi="Tahoma" w:cs="Tahoma"/>
        </w:rPr>
        <w:t>le</w:t>
      </w:r>
      <w:r w:rsidRPr="00BD4422">
        <w:rPr>
          <w:rFonts w:ascii="Tahoma" w:hAnsi="Tahoma" w:cs="Tahoma"/>
        </w:rPr>
        <w:t xml:space="preserve"> I</w:t>
      </w:r>
      <w:r w:rsidR="00AE5861" w:rsidRPr="00BD4422">
        <w:rPr>
          <w:rFonts w:ascii="Tahoma" w:hAnsi="Tahoma" w:cs="Tahoma"/>
        </w:rPr>
        <w:t>I</w:t>
      </w:r>
      <w:r w:rsidRPr="00BD4422">
        <w:rPr>
          <w:rFonts w:ascii="Tahoma" w:hAnsi="Tahoma" w:cs="Tahoma"/>
        </w:rPr>
        <w:t xml:space="preserve"> swz.</w:t>
      </w:r>
    </w:p>
    <w:p w14:paraId="7E0A9C0E" w14:textId="77777777" w:rsidR="006657F0" w:rsidRPr="00AE5861" w:rsidRDefault="006657F0" w:rsidP="006657F0">
      <w:pPr>
        <w:widowControl w:val="0"/>
        <w:numPr>
          <w:ilvl w:val="0"/>
          <w:numId w:val="70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AE5861">
        <w:rPr>
          <w:rFonts w:ascii="Tahoma" w:eastAsia="Lucida Sans Unicode" w:hAnsi="Tahoma" w:cs="Tahoma"/>
          <w:kern w:val="3"/>
          <w:lang w:eastAsia="zh-CN"/>
        </w:rPr>
        <w:t xml:space="preserve">Oświadczamy, że akceptujemy warunki płatności zgodnie z zapisami przedstawionymi </w:t>
      </w:r>
      <w:r w:rsidRPr="00AE5861">
        <w:rPr>
          <w:rFonts w:ascii="Tahoma" w:eastAsia="Lucida Sans Unicode" w:hAnsi="Tahoma" w:cs="Tahoma"/>
          <w:kern w:val="3"/>
          <w:lang w:eastAsia="zh-CN"/>
        </w:rPr>
        <w:br/>
        <w:t>w specyfikacji warunków zamówienia – w projektowanych postanowieniach umowy.</w:t>
      </w:r>
    </w:p>
    <w:p w14:paraId="7811C729" w14:textId="77777777" w:rsidR="006657F0" w:rsidRPr="00AE5861" w:rsidRDefault="006657F0" w:rsidP="006657F0">
      <w:pPr>
        <w:widowControl w:val="0"/>
        <w:numPr>
          <w:ilvl w:val="0"/>
          <w:numId w:val="70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AE5861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14:paraId="5D125652" w14:textId="77777777" w:rsidR="006657F0" w:rsidRPr="00AE5861" w:rsidRDefault="006657F0" w:rsidP="006657F0">
      <w:pPr>
        <w:widowControl w:val="0"/>
        <w:numPr>
          <w:ilvl w:val="0"/>
          <w:numId w:val="70"/>
        </w:numPr>
        <w:tabs>
          <w:tab w:val="clear" w:pos="720"/>
          <w:tab w:val="num" w:pos="400"/>
        </w:tabs>
        <w:autoSpaceDN w:val="0"/>
        <w:spacing w:after="240"/>
        <w:ind w:left="357" w:hanging="357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AE5861">
        <w:rPr>
          <w:rFonts w:ascii="Tahoma" w:hAnsi="Tahoma" w:cs="Tahoma"/>
        </w:rPr>
        <w:t>Rodzaj przedsiębiorstwa jakim jest Wykonawca</w:t>
      </w:r>
      <w:r w:rsidRPr="00AE5861">
        <w:rPr>
          <w:rFonts w:ascii="Tahoma" w:hAnsi="Tahoma" w:cs="Tahoma"/>
          <w:b/>
        </w:rPr>
        <w:t xml:space="preserve"> (zaznaczyć X we właściwej opcji)</w:t>
      </w:r>
      <w:r w:rsidRPr="00AE5861">
        <w:rPr>
          <w:rStyle w:val="Odwoanieprzypisudolnego"/>
          <w:rFonts w:ascii="Tahoma" w:hAnsi="Tahoma" w:cs="Tahoma"/>
        </w:rPr>
        <w:footnoteReference w:id="2"/>
      </w:r>
      <w:r w:rsidRPr="00AE5861">
        <w:rPr>
          <w:rFonts w:ascii="Tahoma" w:hAnsi="Tahoma" w:cs="Tahoma"/>
          <w:b/>
        </w:rPr>
        <w:t xml:space="preserve"> </w:t>
      </w:r>
    </w:p>
    <w:p w14:paraId="23866D52" w14:textId="77777777" w:rsidR="006657F0" w:rsidRPr="00AE5861" w:rsidRDefault="006657F0" w:rsidP="006657F0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AE5861">
        <w:rPr>
          <w:rFonts w:ascii="Tahoma" w:hAnsi="Tahoma" w:cs="Tahoma"/>
          <w:b/>
          <w:sz w:val="20"/>
        </w:rPr>
        <w:t xml:space="preserve">- </w:t>
      </w:r>
      <w:r w:rsidRPr="00AE5861">
        <w:rPr>
          <w:rFonts w:ascii="Tahoma" w:hAnsi="Tahoma" w:cs="Tahoma"/>
          <w:sz w:val="20"/>
        </w:rPr>
        <w:t>Mikroprzedsiębiorstwo …………</w:t>
      </w:r>
    </w:p>
    <w:p w14:paraId="771C9AFB" w14:textId="77777777" w:rsidR="006657F0" w:rsidRPr="00AE5861" w:rsidRDefault="006657F0" w:rsidP="006657F0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AE5861">
        <w:rPr>
          <w:rFonts w:ascii="Tahoma" w:hAnsi="Tahoma" w:cs="Tahoma"/>
          <w:b/>
          <w:sz w:val="20"/>
        </w:rPr>
        <w:t xml:space="preserve">- </w:t>
      </w:r>
      <w:r w:rsidRPr="00AE5861">
        <w:rPr>
          <w:rFonts w:ascii="Tahoma" w:hAnsi="Tahoma" w:cs="Tahoma"/>
          <w:sz w:val="20"/>
        </w:rPr>
        <w:t>Małe przedsiębiorstwo …………</w:t>
      </w:r>
    </w:p>
    <w:p w14:paraId="1F72983B" w14:textId="77777777" w:rsidR="006657F0" w:rsidRPr="00AE5861" w:rsidRDefault="006657F0" w:rsidP="006657F0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AE5861">
        <w:rPr>
          <w:rFonts w:ascii="Tahoma" w:hAnsi="Tahoma" w:cs="Tahoma"/>
          <w:b/>
        </w:rPr>
        <w:t xml:space="preserve">- </w:t>
      </w:r>
      <w:r w:rsidRPr="00AE5861">
        <w:rPr>
          <w:rFonts w:ascii="Tahoma" w:hAnsi="Tahoma" w:cs="Tahoma"/>
        </w:rPr>
        <w:t xml:space="preserve">Średnie przedsiębiorstwo ……….. </w:t>
      </w:r>
    </w:p>
    <w:p w14:paraId="0A46CB74" w14:textId="77777777" w:rsidR="006657F0" w:rsidRPr="00AE5861" w:rsidRDefault="006657F0" w:rsidP="006657F0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AE5861">
        <w:rPr>
          <w:rFonts w:ascii="Tahoma" w:hAnsi="Tahoma" w:cs="Tahoma"/>
          <w:b/>
        </w:rPr>
        <w:t xml:space="preserve">- </w:t>
      </w:r>
      <w:r w:rsidRPr="00AE5861">
        <w:rPr>
          <w:rFonts w:ascii="Tahoma" w:hAnsi="Tahoma" w:cs="Tahoma"/>
        </w:rPr>
        <w:t>Jednoosobowa działalność gospodarcza ...........</w:t>
      </w:r>
    </w:p>
    <w:p w14:paraId="58F7E792" w14:textId="77777777" w:rsidR="006657F0" w:rsidRPr="00AE5861" w:rsidRDefault="006657F0" w:rsidP="006657F0">
      <w:pPr>
        <w:autoSpaceDN w:val="0"/>
        <w:adjustRightInd w:val="0"/>
        <w:spacing w:line="360" w:lineRule="auto"/>
        <w:ind w:left="567"/>
        <w:rPr>
          <w:rFonts w:ascii="Tahoma" w:hAnsi="Tahoma" w:cs="Tahoma"/>
          <w:b/>
        </w:rPr>
      </w:pPr>
      <w:r w:rsidRPr="00AE5861">
        <w:rPr>
          <w:rFonts w:ascii="Tahoma" w:hAnsi="Tahoma" w:cs="Tahoma"/>
          <w:b/>
        </w:rPr>
        <w:t>-</w:t>
      </w:r>
      <w:r w:rsidRPr="00AE5861">
        <w:rPr>
          <w:rFonts w:ascii="Tahoma" w:hAnsi="Tahoma" w:cs="Tahoma"/>
        </w:rPr>
        <w:t xml:space="preserve"> Osoba fizyczna nieprowadząca działalności gospodarczej ............ </w:t>
      </w:r>
      <w:r w:rsidRPr="00AE5861">
        <w:rPr>
          <w:rFonts w:ascii="Tahoma" w:hAnsi="Tahoma" w:cs="Tahoma"/>
          <w:b/>
        </w:rPr>
        <w:t xml:space="preserve"> </w:t>
      </w:r>
    </w:p>
    <w:p w14:paraId="397BC25A" w14:textId="77777777" w:rsidR="006657F0" w:rsidRPr="00AE5861" w:rsidRDefault="006657F0" w:rsidP="006657F0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AE5861">
        <w:rPr>
          <w:rFonts w:ascii="Tahoma" w:hAnsi="Tahoma" w:cs="Tahoma"/>
        </w:rPr>
        <w:t xml:space="preserve">- Inny rodzaj ………… </w:t>
      </w:r>
    </w:p>
    <w:p w14:paraId="5BDBC944" w14:textId="77777777" w:rsidR="006657F0" w:rsidRPr="00AE5861" w:rsidRDefault="006657F0" w:rsidP="006657F0">
      <w:pPr>
        <w:pStyle w:val="Nagwek5"/>
      </w:pPr>
      <w:r w:rsidRPr="00AE5861">
        <w:t>IV.</w:t>
      </w:r>
    </w:p>
    <w:p w14:paraId="19C515FD" w14:textId="77777777" w:rsidR="006657F0" w:rsidRPr="00AE5861" w:rsidRDefault="006657F0" w:rsidP="006657F0">
      <w:pPr>
        <w:spacing w:after="120" w:line="276" w:lineRule="auto"/>
        <w:rPr>
          <w:rFonts w:ascii="Tahoma" w:hAnsi="Tahoma" w:cs="Tahoma"/>
        </w:rPr>
      </w:pPr>
      <w:r w:rsidRPr="00AE5861">
        <w:rPr>
          <w:rFonts w:ascii="Tahoma" w:hAnsi="Tahoma" w:cs="Tahoma"/>
          <w:b/>
        </w:rPr>
        <w:t xml:space="preserve">Udostępnienie zasobów </w:t>
      </w:r>
      <w:r w:rsidRPr="00AE5861">
        <w:rPr>
          <w:rFonts w:ascii="Tahoma" w:hAnsi="Tahoma" w:cs="Tahoma"/>
        </w:rPr>
        <w:t>(jeżeli dotyczy)</w:t>
      </w:r>
    </w:p>
    <w:p w14:paraId="38E94E0C" w14:textId="77777777" w:rsidR="006657F0" w:rsidRPr="00AE5861" w:rsidRDefault="006657F0" w:rsidP="006657F0">
      <w:pPr>
        <w:spacing w:line="360" w:lineRule="auto"/>
        <w:rPr>
          <w:rFonts w:ascii="Tahoma" w:hAnsi="Tahoma" w:cs="Tahoma"/>
        </w:rPr>
      </w:pPr>
      <w:r w:rsidRPr="00AE5861">
        <w:rPr>
          <w:rFonts w:ascii="Tahoma" w:hAnsi="Tahoma" w:cs="Tahoma"/>
        </w:rPr>
        <w:t>Oświadczam, że polegam / nie polegam</w:t>
      </w:r>
      <w:r w:rsidRPr="00AE5861">
        <w:rPr>
          <w:rStyle w:val="Odwoanieprzypisudolnego"/>
          <w:rFonts w:ascii="Tahoma" w:hAnsi="Tahoma" w:cs="Tahoma"/>
        </w:rPr>
        <w:footnoteReference w:id="3"/>
      </w:r>
      <w:r w:rsidRPr="00AE5861">
        <w:rPr>
          <w:rFonts w:ascii="Tahoma" w:hAnsi="Tahoma" w:cs="Tahoma"/>
        </w:rPr>
        <w:t xml:space="preserve"> na zasobach innych podmiotów</w:t>
      </w:r>
    </w:p>
    <w:p w14:paraId="6963F29B" w14:textId="77777777" w:rsidR="006657F0" w:rsidRPr="00AE5861" w:rsidRDefault="006657F0" w:rsidP="006657F0">
      <w:pPr>
        <w:pStyle w:val="Nagwek5"/>
      </w:pPr>
      <w:r w:rsidRPr="00AE5861">
        <w:t>V.</w:t>
      </w:r>
    </w:p>
    <w:p w14:paraId="3A5F12C1" w14:textId="77777777" w:rsidR="006657F0" w:rsidRPr="00AE5861" w:rsidRDefault="006657F0" w:rsidP="006657F0">
      <w:pPr>
        <w:spacing w:after="120"/>
        <w:rPr>
          <w:rFonts w:ascii="Tahoma" w:hAnsi="Tahoma" w:cs="Tahoma"/>
          <w:b/>
        </w:rPr>
      </w:pPr>
      <w:r w:rsidRPr="00AE5861">
        <w:rPr>
          <w:rFonts w:ascii="Tahoma" w:hAnsi="Tahoma" w:cs="Tahoma"/>
          <w:b/>
        </w:rPr>
        <w:t xml:space="preserve">Podwykonawstwo </w:t>
      </w:r>
      <w:r w:rsidRPr="00AE5861">
        <w:rPr>
          <w:rFonts w:ascii="Tahoma" w:hAnsi="Tahoma" w:cs="Tahoma"/>
        </w:rPr>
        <w:t>(jeżeli dotyczy)</w:t>
      </w:r>
    </w:p>
    <w:p w14:paraId="6C5F45E9" w14:textId="77777777" w:rsidR="006657F0" w:rsidRPr="00AE5861" w:rsidRDefault="006657F0" w:rsidP="006657F0">
      <w:pPr>
        <w:tabs>
          <w:tab w:val="left" w:leader="underscore" w:pos="9360"/>
        </w:tabs>
        <w:rPr>
          <w:rFonts w:ascii="Tahoma" w:eastAsia="Lucida Sans Unicode" w:hAnsi="Tahoma" w:cs="Tahoma"/>
          <w:kern w:val="3"/>
          <w:lang w:eastAsia="zh-CN"/>
        </w:rPr>
      </w:pPr>
      <w:r w:rsidRPr="00AE5861">
        <w:rPr>
          <w:rFonts w:ascii="Tahoma" w:eastAsia="Lucida Sans Unicode" w:hAnsi="Tahoma" w:cs="Tahoma"/>
          <w:kern w:val="3"/>
          <w:lang w:eastAsia="zh-CN"/>
        </w:rPr>
        <w:t xml:space="preserve">Podwykonawcom zamierzam powierzyć następujące części/zakres zamówienia </w:t>
      </w:r>
    </w:p>
    <w:p w14:paraId="1E09E6A5" w14:textId="77777777" w:rsidR="006657F0" w:rsidRPr="00AE5861" w:rsidRDefault="006657F0" w:rsidP="006657F0">
      <w:pPr>
        <w:tabs>
          <w:tab w:val="left" w:leader="underscore" w:pos="9360"/>
        </w:tabs>
        <w:spacing w:line="360" w:lineRule="auto"/>
        <w:rPr>
          <w:rFonts w:ascii="Tahoma" w:hAnsi="Tahoma" w:cs="Tahoma"/>
        </w:rPr>
      </w:pPr>
    </w:p>
    <w:p w14:paraId="7CE20A1A" w14:textId="77777777" w:rsidR="006657F0" w:rsidRPr="00AE5861" w:rsidRDefault="006657F0" w:rsidP="006657F0">
      <w:pPr>
        <w:pStyle w:val="Legenda"/>
        <w:keepNext/>
        <w:pBdr>
          <w:top w:val="single" w:sz="4" w:space="1" w:color="auto"/>
        </w:pBdr>
        <w:spacing w:after="0"/>
        <w:rPr>
          <w:rFonts w:ascii="Tahoma" w:hAnsi="Tahoma" w:cs="Tahoma"/>
          <w:i w:val="0"/>
          <w:color w:val="auto"/>
          <w:sz w:val="16"/>
          <w:szCs w:val="16"/>
        </w:rPr>
      </w:pPr>
      <w:r w:rsidRPr="00AE5861">
        <w:rPr>
          <w:rFonts w:ascii="Tahoma" w:hAnsi="Tahoma" w:cs="Tahoma"/>
          <w:i w:val="0"/>
          <w:color w:val="auto"/>
          <w:sz w:val="16"/>
          <w:szCs w:val="16"/>
        </w:rPr>
        <w:t>nazwa podwykonawcy (o ile jest już znana)</w:t>
      </w:r>
    </w:p>
    <w:p w14:paraId="06AA7033" w14:textId="77777777" w:rsidR="006657F0" w:rsidRPr="00AE5861" w:rsidRDefault="006657F0" w:rsidP="006657F0">
      <w:pPr>
        <w:rPr>
          <w:rFonts w:ascii="Tahoma" w:hAnsi="Tahoma" w:cs="Tahoma"/>
          <w:sz w:val="32"/>
          <w:szCs w:val="32"/>
        </w:rPr>
      </w:pPr>
    </w:p>
    <w:p w14:paraId="539F059B" w14:textId="77777777" w:rsidR="006657F0" w:rsidRPr="00AE5861" w:rsidRDefault="006657F0" w:rsidP="006657F0">
      <w:pPr>
        <w:pBdr>
          <w:top w:val="single" w:sz="4" w:space="1" w:color="auto"/>
        </w:pBdr>
        <w:spacing w:after="240"/>
        <w:rPr>
          <w:rFonts w:ascii="Tahoma" w:hAnsi="Tahoma" w:cs="Tahoma"/>
          <w:sz w:val="16"/>
          <w:szCs w:val="16"/>
        </w:rPr>
      </w:pPr>
      <w:r w:rsidRPr="00AE5861">
        <w:rPr>
          <w:rFonts w:ascii="Tahoma" w:hAnsi="Tahoma" w:cs="Tahoma"/>
          <w:sz w:val="16"/>
          <w:szCs w:val="16"/>
        </w:rPr>
        <w:t>cześć/zakres jaki zamierzamy powierzyć podwykonawcy</w:t>
      </w:r>
    </w:p>
    <w:p w14:paraId="16A6E42D" w14:textId="77777777" w:rsidR="006657F0" w:rsidRPr="00AE5861" w:rsidRDefault="006657F0" w:rsidP="006657F0">
      <w:pPr>
        <w:pStyle w:val="Nagwek5"/>
      </w:pPr>
      <w:r w:rsidRPr="00AE5861">
        <w:t>VI.</w:t>
      </w:r>
    </w:p>
    <w:p w14:paraId="1B8C5629" w14:textId="77777777" w:rsidR="006657F0" w:rsidRPr="00AE5861" w:rsidRDefault="006657F0" w:rsidP="006657F0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AE5861">
        <w:rPr>
          <w:rFonts w:ascii="Tahoma" w:hAnsi="Tahoma" w:cs="Tahoma"/>
          <w:b/>
          <w:sz w:val="20"/>
        </w:rPr>
        <w:t>Informacje dotyczące tajemnicy przedsiębiorstwa</w:t>
      </w:r>
      <w:r w:rsidRPr="00AE5861">
        <w:rPr>
          <w:rFonts w:ascii="Tahoma" w:hAnsi="Tahoma" w:cs="Tahoma"/>
          <w:sz w:val="20"/>
        </w:rPr>
        <w:t xml:space="preserve"> (jeżeli dotyczy)</w:t>
      </w:r>
    </w:p>
    <w:p w14:paraId="71D22521" w14:textId="77777777" w:rsidR="006657F0" w:rsidRPr="00AE5861" w:rsidRDefault="006657F0" w:rsidP="006657F0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14:paraId="25E752B5" w14:textId="77777777" w:rsidR="006657F0" w:rsidRPr="00AE5861" w:rsidRDefault="006657F0" w:rsidP="006657F0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AE5861">
        <w:rPr>
          <w:rFonts w:ascii="Tahoma" w:hAnsi="Tahoma" w:cs="Tahoma"/>
          <w:sz w:val="20"/>
        </w:rPr>
        <w:t>Niniejszym informuję, że w dokumentach składających się na ofertę zawarte są informacje stanowiące tajemnicę przedsiębiorstwa w rozumieniu ustawy o zwalczaniu nieuczciwej konkurencji i jako takie nie mogą być udostępnione innym uczestnikom postępowania. Dokumenty stanowiące tajemnicę przedsiębiorstwa znajdują się w odrębnym pliku o nazwie .................................................................</w:t>
      </w:r>
    </w:p>
    <w:p w14:paraId="365CBD00" w14:textId="77777777" w:rsidR="006657F0" w:rsidRPr="00AE5861" w:rsidRDefault="006657F0" w:rsidP="006657F0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AE5861">
        <w:rPr>
          <w:rFonts w:ascii="Tahoma" w:hAnsi="Tahoma" w:cs="Tahoma"/>
          <w:sz w:val="20"/>
        </w:rPr>
        <w:t>Powyższe informacje zostały zastrzeżone jako tajemnica przedsiębiorstwa z uwagi na (należy wykazać, iż zastrzeżone informacje stanowią tajemnicę przedsiębiorstwa):</w:t>
      </w:r>
    </w:p>
    <w:p w14:paraId="1ECB7B46" w14:textId="77777777" w:rsidR="006657F0" w:rsidRPr="00AE5861" w:rsidRDefault="006657F0" w:rsidP="006657F0">
      <w:pPr>
        <w:pStyle w:val="Tekstpodstawowy"/>
        <w:pBdr>
          <w:bottom w:val="single" w:sz="4" w:space="1" w:color="auto"/>
        </w:pBdr>
        <w:suppressAutoHyphens w:val="0"/>
        <w:overflowPunct/>
        <w:autoSpaceDE/>
        <w:spacing w:before="0" w:after="240" w:line="240" w:lineRule="auto"/>
        <w:textAlignment w:val="auto"/>
        <w:rPr>
          <w:rFonts w:ascii="Tahoma" w:hAnsi="Tahoma" w:cs="Tahoma"/>
          <w:sz w:val="20"/>
        </w:rPr>
      </w:pPr>
    </w:p>
    <w:p w14:paraId="7F44F0D6" w14:textId="77777777" w:rsidR="006657F0" w:rsidRPr="00AE5861" w:rsidRDefault="006657F0" w:rsidP="006657F0">
      <w:pPr>
        <w:pStyle w:val="Nagwek5"/>
      </w:pPr>
      <w:r w:rsidRPr="00AE5861">
        <w:lastRenderedPageBreak/>
        <w:t>VII.</w:t>
      </w:r>
    </w:p>
    <w:p w14:paraId="12D83BBB" w14:textId="77777777" w:rsidR="006657F0" w:rsidRPr="00AE5861" w:rsidRDefault="006657F0" w:rsidP="006657F0">
      <w:pPr>
        <w:pStyle w:val="Akapitzlist"/>
        <w:tabs>
          <w:tab w:val="left" w:pos="3585"/>
        </w:tabs>
        <w:suppressAutoHyphens/>
        <w:spacing w:after="0" w:line="240" w:lineRule="auto"/>
        <w:ind w:left="0"/>
        <w:rPr>
          <w:rFonts w:ascii="Tahoma" w:eastAsia="Times New Roman" w:hAnsi="Tahoma" w:cs="Tahoma"/>
          <w:b/>
          <w:sz w:val="20"/>
          <w:szCs w:val="20"/>
          <w:lang w:eastAsia="zh-CN"/>
        </w:rPr>
      </w:pPr>
      <w:r w:rsidRPr="00AE5861"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 w:rsidRPr="00AE5861"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14:paraId="0C781D53" w14:textId="77777777" w:rsidR="006657F0" w:rsidRPr="00AE5861" w:rsidRDefault="006657F0" w:rsidP="006657F0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AE5861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 w:rsidRPr="00AE5861">
        <w:rPr>
          <w:rStyle w:val="Odwoanieprzypisudolnego"/>
          <w:sz w:val="20"/>
          <w:szCs w:val="20"/>
          <w:lang w:eastAsia="zh-CN"/>
        </w:rPr>
        <w:footnoteReference w:id="4"/>
      </w:r>
    </w:p>
    <w:p w14:paraId="7709A8F4" w14:textId="77777777" w:rsidR="006657F0" w:rsidRPr="00AE5861" w:rsidRDefault="006657F0" w:rsidP="006657F0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AE5861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 w:rsidRPr="00AE5861">
        <w:rPr>
          <w:rStyle w:val="Odwoanieprzypisudolnego"/>
          <w:sz w:val="20"/>
          <w:szCs w:val="20"/>
          <w:lang w:eastAsia="zh-CN"/>
        </w:rPr>
        <w:footnoteReference w:id="5"/>
      </w:r>
      <w:r w:rsidRPr="00AE5861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14:paraId="48A3947F" w14:textId="77777777" w:rsidR="006657F0" w:rsidRPr="00AE5861" w:rsidRDefault="006657F0" w:rsidP="006657F0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AE5861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14:paraId="4684AFB7" w14:textId="77777777" w:rsidR="006657F0" w:rsidRPr="00AE5861" w:rsidRDefault="006657F0" w:rsidP="006657F0">
      <w:pPr>
        <w:pStyle w:val="Akapitzlist"/>
        <w:numPr>
          <w:ilvl w:val="0"/>
          <w:numId w:val="71"/>
        </w:numPr>
        <w:suppressAutoHyphens/>
        <w:spacing w:after="360" w:line="240" w:lineRule="auto"/>
        <w:ind w:left="357" w:hanging="357"/>
        <w:contextualSpacing w:val="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AE5861">
        <w:rPr>
          <w:rFonts w:ascii="Tahoma" w:eastAsia="Times New Roman" w:hAnsi="Tahoma" w:cs="Tahoma"/>
          <w:sz w:val="20"/>
          <w:szCs w:val="20"/>
          <w:lang w:eastAsia="zh-CN"/>
        </w:rPr>
        <w:t>poinformował wszystkie osoby, których dane są zawarte w ofercie oraz zostaną poinformowane wszystkie osoby wskazane w uzupełnieniach i wyjaśnieniach do oferty, że zgodnie z art. 74 ust. 1 ustawy z dnia 11 września 2019r. Prawo zamówień publicznych protokół wraz z załącznikami jest jawny oraz, iż załącznikiem do protokołu są m.in. oferty i inne dokumenty i informacje składane przez wykonawców.</w:t>
      </w:r>
    </w:p>
    <w:p w14:paraId="6B55E8AD" w14:textId="77777777" w:rsidR="006657F0" w:rsidRPr="00AE5861" w:rsidRDefault="006657F0" w:rsidP="006657F0">
      <w:pPr>
        <w:pStyle w:val="Akapitzlist"/>
        <w:numPr>
          <w:ilvl w:val="0"/>
          <w:numId w:val="103"/>
        </w:numPr>
        <w:tabs>
          <w:tab w:val="left" w:pos="284"/>
        </w:tabs>
        <w:ind w:hanging="720"/>
        <w:jc w:val="both"/>
        <w:rPr>
          <w:rFonts w:ascii="Tahoma" w:hAnsi="Tahoma" w:cs="Tahoma"/>
          <w:lang w:eastAsia="zh-CN"/>
        </w:rPr>
      </w:pPr>
    </w:p>
    <w:p w14:paraId="59CC35F3" w14:textId="50D5407C" w:rsidR="006657F0" w:rsidRPr="00AE5861" w:rsidRDefault="006657F0" w:rsidP="006657F0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  <w:r w:rsidRPr="00AE5861">
        <w:rPr>
          <w:rFonts w:ascii="Tahoma" w:hAnsi="Tahoma" w:cs="Tahoma"/>
          <w:sz w:val="20"/>
          <w:szCs w:val="20"/>
          <w:lang w:eastAsia="zh-CN"/>
        </w:rPr>
        <w:t>Jeżeli Zamawiający będzie mógł uzyskać dokumenty za pomocą bezpłatnych i ogólnodostępnych krajowych baz danych, w szczególności rejestrów publicznych w rozumieniu ustawy z dnia 17.02.2005r. o informatyzacji działalności podmiotów realizujących zadania publiczne (tj. Dz.U. z 2021r., poz</w:t>
      </w:r>
      <w:r w:rsidR="00F729BE">
        <w:rPr>
          <w:rFonts w:ascii="Tahoma" w:hAnsi="Tahoma" w:cs="Tahoma"/>
          <w:sz w:val="20"/>
          <w:szCs w:val="20"/>
          <w:lang w:eastAsia="zh-CN"/>
        </w:rPr>
        <w:t>.</w:t>
      </w:r>
      <w:r w:rsidRPr="00AE5861">
        <w:rPr>
          <w:rFonts w:ascii="Tahoma" w:hAnsi="Tahoma" w:cs="Tahoma"/>
          <w:sz w:val="20"/>
          <w:szCs w:val="20"/>
          <w:lang w:eastAsia="zh-CN"/>
        </w:rPr>
        <w:t xml:space="preserve"> 670 ze zm</w:t>
      </w:r>
      <w:r w:rsidR="00F729BE">
        <w:rPr>
          <w:rFonts w:ascii="Tahoma" w:hAnsi="Tahoma" w:cs="Tahoma"/>
          <w:sz w:val="20"/>
          <w:szCs w:val="20"/>
          <w:lang w:eastAsia="zh-CN"/>
        </w:rPr>
        <w:t>.</w:t>
      </w:r>
      <w:r w:rsidRPr="00AE5861">
        <w:rPr>
          <w:rFonts w:ascii="Tahoma" w:hAnsi="Tahoma" w:cs="Tahoma"/>
          <w:sz w:val="20"/>
          <w:szCs w:val="20"/>
          <w:lang w:eastAsia="zh-CN"/>
        </w:rPr>
        <w:t xml:space="preserve">) i pozwolą na to przekazane dane identyfikacyjne, oświadczamy, że wyrażamy zgodę na samodzielne pobranie przez Zamawiającego z tych baz danych oświadczeń lub dokumentów dotyczących Wykonawcy składającego ofertę w niniejszym postępowaniu o udzielenie zamówienia.  </w:t>
      </w:r>
    </w:p>
    <w:p w14:paraId="0A3E83EC" w14:textId="77777777" w:rsidR="006657F0" w:rsidRPr="00AE5861" w:rsidRDefault="006657F0" w:rsidP="006657F0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sz w:val="18"/>
          <w:szCs w:val="18"/>
          <w:lang w:eastAsia="zh-CN" w:bidi="hi-IN"/>
        </w:rPr>
      </w:pPr>
      <w:r w:rsidRPr="00AE5861">
        <w:rPr>
          <w:rFonts w:ascii="Tahoma" w:eastAsia="Arial" w:hAnsi="Tahoma" w:cs="Tahoma"/>
          <w:b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1B57A3A4" w14:textId="77777777" w:rsidR="006657F0" w:rsidRPr="00AE5861" w:rsidRDefault="006657F0" w:rsidP="006657F0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sz w:val="18"/>
          <w:szCs w:val="18"/>
          <w:lang w:eastAsia="zh-CN" w:bidi="hi-IN"/>
        </w:rPr>
      </w:pPr>
    </w:p>
    <w:p w14:paraId="0C2D992E" w14:textId="77777777" w:rsidR="006657F0" w:rsidRPr="00AE5861" w:rsidRDefault="006657F0" w:rsidP="006657F0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</w:p>
    <w:p w14:paraId="4C5A41F1" w14:textId="77777777" w:rsidR="006657F0" w:rsidRPr="00AE5861" w:rsidRDefault="006657F0" w:rsidP="006657F0">
      <w:pPr>
        <w:widowControl w:val="0"/>
        <w:autoSpaceDN w:val="0"/>
        <w:ind w:left="708" w:hanging="708"/>
        <w:rPr>
          <w:rFonts w:ascii="Tahoma" w:eastAsia="Lucida Sans Unicode" w:hAnsi="Tahoma" w:cs="Tahoma"/>
          <w:color w:val="FF0000"/>
          <w:kern w:val="3"/>
          <w:sz w:val="16"/>
          <w:szCs w:val="16"/>
          <w:u w:val="single"/>
          <w:lang w:eastAsia="zh-CN"/>
        </w:rPr>
      </w:pPr>
      <w:r w:rsidRPr="00AE5861">
        <w:rPr>
          <w:rFonts w:ascii="Tahoma" w:eastAsia="Lucida Sans Unicode" w:hAnsi="Tahoma" w:cs="Tahoma"/>
          <w:b/>
          <w:bCs/>
          <w:color w:val="FF0000"/>
          <w:kern w:val="3"/>
          <w:sz w:val="16"/>
          <w:szCs w:val="16"/>
          <w:u w:val="single"/>
          <w:lang w:eastAsia="zh-CN"/>
        </w:rPr>
        <w:t>Dokumenty składane wraz z ofertą</w:t>
      </w:r>
      <w:r w:rsidRPr="00AE5861">
        <w:rPr>
          <w:rFonts w:ascii="Tahoma" w:eastAsia="Lucida Sans Unicode" w:hAnsi="Tahoma" w:cs="Tahoma"/>
          <w:color w:val="FF0000"/>
          <w:kern w:val="3"/>
          <w:sz w:val="16"/>
          <w:szCs w:val="16"/>
          <w:u w:val="single"/>
          <w:lang w:eastAsia="zh-CN"/>
        </w:rPr>
        <w:t xml:space="preserve"> (formularzem ofertowym):</w:t>
      </w:r>
    </w:p>
    <w:p w14:paraId="3DA09849" w14:textId="77777777" w:rsidR="006657F0" w:rsidRPr="00AE5861" w:rsidRDefault="006657F0" w:rsidP="006657F0">
      <w:pPr>
        <w:widowControl w:val="0"/>
        <w:autoSpaceDN w:val="0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</w:p>
    <w:p w14:paraId="54FF0B46" w14:textId="77777777" w:rsidR="006657F0" w:rsidRPr="00AE5861" w:rsidRDefault="006657F0" w:rsidP="006657F0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 w:rsidRPr="00AE5861"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>oświadczenie</w:t>
      </w:r>
      <w:r w:rsidRPr="00AE5861">
        <w:rPr>
          <w:rFonts w:ascii="Tahoma" w:hAnsi="Tahoma" w:cs="Tahoma"/>
          <w:color w:val="FF0000"/>
          <w:sz w:val="16"/>
          <w:szCs w:val="16"/>
        </w:rPr>
        <w:t>, o którym mowa w art. 125 ust. 1 ustawy Pzp</w:t>
      </w:r>
      <w:r w:rsidRPr="00AE5861"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 xml:space="preserve"> (zał. nr 3 do SWZ) – dotyczy wykonawcy,</w:t>
      </w:r>
    </w:p>
    <w:p w14:paraId="576065B4" w14:textId="77777777" w:rsidR="006657F0" w:rsidRPr="00AE5861" w:rsidRDefault="006657F0" w:rsidP="006657F0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 w:rsidRPr="00AE5861"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>oświadczenie, o którym  mowa w art. 125 ust. 1 ustawy Pzp (zał nr 3a do SWZ) – dotyczy podmiotu udostępniającego zasoby,</w:t>
      </w:r>
    </w:p>
    <w:p w14:paraId="4CBC5CB8" w14:textId="77777777" w:rsidR="006657F0" w:rsidRPr="00AE5861" w:rsidRDefault="006657F0" w:rsidP="006657F0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 w:rsidRPr="00AE5861">
        <w:rPr>
          <w:rFonts w:ascii="Tahoma" w:eastAsia="Arial" w:hAnsi="Tahoma" w:cs="Tahoma"/>
          <w:color w:val="FF0000"/>
          <w:sz w:val="16"/>
          <w:szCs w:val="16"/>
        </w:rPr>
        <w:t>oświadczenie, o którym mowa w art. 117 ust. 4 ustawy Pzp – jeżeli dotyczy (zał. nr 4 do SWZ),</w:t>
      </w:r>
    </w:p>
    <w:p w14:paraId="713DCE0B" w14:textId="77777777" w:rsidR="006657F0" w:rsidRPr="00AE5861" w:rsidRDefault="006657F0" w:rsidP="006657F0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 w:rsidRPr="00AE5861">
        <w:rPr>
          <w:rFonts w:ascii="Tahoma" w:eastAsia="Arial" w:hAnsi="Tahoma" w:cs="Tahoma"/>
          <w:color w:val="FF0000"/>
          <w:sz w:val="16"/>
          <w:szCs w:val="16"/>
        </w:rPr>
        <w:t xml:space="preserve">zobowiązanie </w:t>
      </w:r>
      <w:r w:rsidRPr="00AE5861">
        <w:rPr>
          <w:rFonts w:ascii="Tahoma" w:hAnsi="Tahoma" w:cs="Tahoma"/>
          <w:color w:val="FF0000"/>
          <w:sz w:val="16"/>
          <w:szCs w:val="16"/>
        </w:rPr>
        <w:t xml:space="preserve">podmiotu, o którym mowa w art. 118 ustawy Pzp - </w:t>
      </w:r>
      <w:r w:rsidRPr="00AE5861">
        <w:rPr>
          <w:rFonts w:ascii="Tahoma" w:eastAsia="Arial" w:hAnsi="Tahoma" w:cs="Tahoma"/>
          <w:color w:val="FF0000"/>
          <w:sz w:val="16"/>
          <w:szCs w:val="16"/>
        </w:rPr>
        <w:t xml:space="preserve">jeżeli dotyczy (zał. nr 5 do SWZ), </w:t>
      </w:r>
    </w:p>
    <w:p w14:paraId="618181D5" w14:textId="77777777" w:rsidR="00AE5861" w:rsidRPr="00AE5861" w:rsidRDefault="006657F0" w:rsidP="00AE5861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 w:rsidRPr="00AE5861">
        <w:rPr>
          <w:rFonts w:ascii="Tahoma" w:eastAsia="Arial" w:hAnsi="Tahoma" w:cs="Tahoma"/>
          <w:color w:val="FF0000"/>
          <w:sz w:val="16"/>
          <w:szCs w:val="16"/>
        </w:rPr>
        <w:t>w przypadku polegania na zasobach innych podmiotów, oprócz zobowiązania należy złożyć dokumenty dotyczące tego podmiotu wymienione w pkt 3 oraz w pkt. 4 powyżej – jeżeli dotyczy,</w:t>
      </w:r>
    </w:p>
    <w:p w14:paraId="31296C52" w14:textId="3D80ACEE" w:rsidR="00AE5861" w:rsidRPr="00AE5861" w:rsidRDefault="00AE5861" w:rsidP="00AE5861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 w:rsidRPr="00AE5861">
        <w:rPr>
          <w:rFonts w:ascii="Tahoma" w:hAnsi="Tahoma" w:cs="Tahoma"/>
          <w:color w:val="FF0000"/>
          <w:sz w:val="16"/>
          <w:szCs w:val="16"/>
        </w:rPr>
        <w:t>odpis z KRS lub CEiDG lub innego właściwego rejestru</w:t>
      </w:r>
    </w:p>
    <w:p w14:paraId="1D2D4DDF" w14:textId="42D76AF0" w:rsidR="00AE5861" w:rsidRPr="00AE5861" w:rsidRDefault="00AE5861" w:rsidP="00AE5861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 w:rsidRPr="00AE5861">
        <w:rPr>
          <w:rFonts w:ascii="Tahoma" w:eastAsia="Arial" w:hAnsi="Tahoma" w:cs="Tahoma"/>
          <w:color w:val="FF0000"/>
          <w:sz w:val="16"/>
          <w:szCs w:val="16"/>
        </w:rPr>
        <w:t>pełnomocnictwo</w:t>
      </w:r>
    </w:p>
    <w:p w14:paraId="0502D72D" w14:textId="0C1EB82F" w:rsidR="00AE5861" w:rsidRPr="00AE5861" w:rsidRDefault="00AE5861" w:rsidP="006657F0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 w:rsidRPr="00AE5861"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>wykaz robót wykonanych ( zał. nr 7 do SWZ)</w:t>
      </w:r>
    </w:p>
    <w:p w14:paraId="43BB2284" w14:textId="77777777" w:rsidR="004B21D2" w:rsidRPr="00AE5861" w:rsidRDefault="004B21D2" w:rsidP="004B21D2">
      <w:pPr>
        <w:widowControl w:val="0"/>
        <w:autoSpaceDN w:val="0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</w:p>
    <w:sectPr w:rsidR="004B21D2" w:rsidRPr="00AE5861" w:rsidSect="00EB685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89459B" w14:textId="77777777" w:rsidR="000A6046" w:rsidRDefault="000A6046" w:rsidP="00DA5839">
      <w:r>
        <w:separator/>
      </w:r>
    </w:p>
  </w:endnote>
  <w:endnote w:type="continuationSeparator" w:id="0">
    <w:p w14:paraId="0C6B50AC" w14:textId="77777777" w:rsidR="000A6046" w:rsidRDefault="000A6046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69F3AD" w14:textId="77777777" w:rsidR="000A6046" w:rsidRDefault="000A6046" w:rsidP="00DA5839">
      <w:r>
        <w:separator/>
      </w:r>
    </w:p>
  </w:footnote>
  <w:footnote w:type="continuationSeparator" w:id="0">
    <w:p w14:paraId="0735E44B" w14:textId="77777777" w:rsidR="000A6046" w:rsidRDefault="000A6046" w:rsidP="00DA5839">
      <w:r>
        <w:continuationSeparator/>
      </w:r>
    </w:p>
  </w:footnote>
  <w:footnote w:id="1">
    <w:p w14:paraId="56519D2C" w14:textId="77777777" w:rsidR="006657F0" w:rsidRPr="004C2536" w:rsidRDefault="006657F0" w:rsidP="006657F0">
      <w:pPr>
        <w:pStyle w:val="Tekstprzypisudolnego"/>
        <w:rPr>
          <w:rFonts w:ascii="Tahoma" w:hAnsi="Tahoma" w:cs="Tahoma"/>
          <w:sz w:val="14"/>
          <w:szCs w:val="14"/>
        </w:rPr>
      </w:pPr>
      <w:r w:rsidRPr="004C2536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w przypadku Wykonawców wspólnie składających ofertę, należy wypełnić punkt dla każdego podmiotu osobno</w:t>
      </w:r>
    </w:p>
  </w:footnote>
  <w:footnote w:id="2">
    <w:p w14:paraId="14078E9C" w14:textId="77777777" w:rsidR="006657F0" w:rsidRPr="004C2536" w:rsidRDefault="006657F0" w:rsidP="006657F0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4"/>
          <w:szCs w:val="14"/>
        </w:rPr>
      </w:pPr>
      <w:r w:rsidRPr="004C2536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 </w:t>
      </w:r>
      <w:r w:rsidRPr="004C2536">
        <w:rPr>
          <w:rFonts w:ascii="Tahoma" w:hAnsi="Tahoma" w:cs="Tahoma"/>
          <w:i/>
          <w:sz w:val="14"/>
          <w:szCs w:val="14"/>
        </w:rPr>
        <w:t>w przypadku Wykonawców składających ofertę wspólną należy wypełnić dla każdego podmiotu osobno.</w:t>
      </w:r>
    </w:p>
    <w:p w14:paraId="00F6A030" w14:textId="77777777" w:rsidR="006657F0" w:rsidRPr="004C2536" w:rsidRDefault="006657F0" w:rsidP="006657F0">
      <w:pPr>
        <w:pStyle w:val="Tekstprzypisudolnego"/>
        <w:ind w:left="180" w:hanging="3"/>
        <w:jc w:val="both"/>
        <w:rPr>
          <w:rStyle w:val="DeltaViewInsertion"/>
          <w:rFonts w:ascii="Tahoma" w:hAnsi="Tahoma" w:cs="Tahoma"/>
          <w:b w:val="0"/>
          <w:sz w:val="14"/>
          <w:szCs w:val="14"/>
        </w:rPr>
      </w:pPr>
      <w:r w:rsidRPr="004C2536">
        <w:rPr>
          <w:rStyle w:val="DeltaViewInsertion"/>
          <w:rFonts w:ascii="Tahoma" w:hAnsi="Tahoma" w:cs="Tahoma"/>
          <w:sz w:val="14"/>
          <w:szCs w:val="14"/>
          <w:u w:val="single"/>
        </w:rPr>
        <w:t>- Mikroprzedsiębiorstwo</w:t>
      </w:r>
      <w:r w:rsidRPr="004C2536">
        <w:rPr>
          <w:rStyle w:val="DeltaViewInsertion"/>
          <w:rFonts w:ascii="Tahoma" w:hAnsi="Tahoma" w:cs="Tahoma"/>
          <w:sz w:val="14"/>
          <w:szCs w:val="14"/>
        </w:rPr>
        <w:t>: przedsiębiorstwo, które zatrudnia mniej niż 10 osób i którego roczny obrót lub roczna suma bilansowa nie przekracza 2 milionów EUR.</w:t>
      </w:r>
    </w:p>
    <w:p w14:paraId="106BF6AE" w14:textId="77777777" w:rsidR="006657F0" w:rsidRPr="004C2536" w:rsidRDefault="006657F0" w:rsidP="006657F0">
      <w:pPr>
        <w:pStyle w:val="Tekstprzypisudolnego"/>
        <w:ind w:left="180"/>
        <w:jc w:val="both"/>
        <w:rPr>
          <w:rStyle w:val="DeltaViewInsertion"/>
          <w:rFonts w:ascii="Tahoma" w:hAnsi="Tahoma" w:cs="Tahoma"/>
          <w:b w:val="0"/>
          <w:sz w:val="14"/>
          <w:szCs w:val="14"/>
        </w:rPr>
      </w:pPr>
      <w:r w:rsidRPr="004C2536">
        <w:rPr>
          <w:rStyle w:val="DeltaViewInsertion"/>
          <w:rFonts w:ascii="Tahoma" w:hAnsi="Tahoma" w:cs="Tahoma"/>
          <w:sz w:val="14"/>
          <w:szCs w:val="14"/>
          <w:u w:val="single"/>
        </w:rPr>
        <w:t>- Małe przedsiębiorstwo</w:t>
      </w:r>
      <w:r w:rsidRPr="004C2536">
        <w:rPr>
          <w:rStyle w:val="DeltaViewInsertion"/>
          <w:rFonts w:ascii="Tahoma" w:hAnsi="Tahoma" w:cs="Tahoma"/>
          <w:sz w:val="14"/>
          <w:szCs w:val="14"/>
        </w:rPr>
        <w:t>: przedsiębiorstwo, które zatrudnia mniej niż 50 osób i którego roczny obrót lub roczna suma bilansowa nie przekracza 10 milionów EUR.</w:t>
      </w:r>
    </w:p>
    <w:p w14:paraId="18E32F41" w14:textId="77777777" w:rsidR="006657F0" w:rsidRPr="004C2536" w:rsidRDefault="006657F0" w:rsidP="006657F0">
      <w:pPr>
        <w:pStyle w:val="Tekstpodstawowy"/>
        <w:spacing w:before="0" w:line="240" w:lineRule="auto"/>
        <w:ind w:left="180"/>
        <w:rPr>
          <w:rFonts w:ascii="Tahoma" w:hAnsi="Tahoma" w:cs="Tahoma"/>
          <w:i/>
          <w:sz w:val="14"/>
          <w:szCs w:val="14"/>
        </w:rPr>
      </w:pPr>
      <w:r w:rsidRPr="004C2536">
        <w:rPr>
          <w:rStyle w:val="DeltaViewInsertion"/>
          <w:rFonts w:ascii="Tahoma" w:hAnsi="Tahoma" w:cs="Tahoma"/>
          <w:sz w:val="14"/>
          <w:szCs w:val="14"/>
          <w:u w:val="single"/>
        </w:rPr>
        <w:t>- Średnie przedsiębiorstwa</w:t>
      </w:r>
      <w:r w:rsidRPr="004C2536">
        <w:rPr>
          <w:rStyle w:val="DeltaViewInsertion"/>
          <w:rFonts w:ascii="Tahoma" w:hAnsi="Tahoma" w:cs="Tahoma"/>
          <w:sz w:val="14"/>
          <w:szCs w:val="14"/>
        </w:rPr>
        <w:t>: przedsiębiorstwa, które nie są mikroprzedsiębiorstwami ani małymi przedsiębiorstwami</w:t>
      </w:r>
      <w:r w:rsidRPr="004C2536">
        <w:rPr>
          <w:rFonts w:ascii="Tahoma" w:hAnsi="Tahoma" w:cs="Tahoma"/>
          <w:i/>
          <w:sz w:val="14"/>
          <w:szCs w:val="14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3">
    <w:p w14:paraId="5E989EE0" w14:textId="77777777" w:rsidR="006657F0" w:rsidRPr="004C2536" w:rsidRDefault="006657F0" w:rsidP="006657F0">
      <w:pPr>
        <w:pStyle w:val="Tekstprzypisudolnego"/>
        <w:rPr>
          <w:rFonts w:ascii="Tahoma" w:hAnsi="Tahoma" w:cs="Tahoma"/>
          <w:sz w:val="14"/>
          <w:szCs w:val="14"/>
        </w:rPr>
      </w:pPr>
      <w:r w:rsidRPr="004C2536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 niepotrzebne skreślić</w:t>
      </w:r>
    </w:p>
  </w:footnote>
  <w:footnote w:id="4">
    <w:p w14:paraId="2013D9CC" w14:textId="77777777" w:rsidR="006657F0" w:rsidRPr="004C2536" w:rsidRDefault="006657F0" w:rsidP="006657F0">
      <w:pPr>
        <w:pStyle w:val="Tekstprzypisudolnego"/>
        <w:ind w:left="142" w:hanging="142"/>
        <w:jc w:val="both"/>
        <w:rPr>
          <w:rFonts w:ascii="Tahoma" w:hAnsi="Tahoma" w:cs="Tahoma"/>
          <w:sz w:val="14"/>
          <w:szCs w:val="14"/>
        </w:rPr>
      </w:pPr>
      <w:r w:rsidRPr="004C2536">
        <w:rPr>
          <w:rStyle w:val="Odwoanieprzypisudolnego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</w:t>
      </w:r>
      <w:r w:rsidRPr="004C2536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 w:rsidRPr="004C2536">
        <w:rPr>
          <w:rFonts w:ascii="Tahoma" w:eastAsia="Times New Roman" w:hAnsi="Tahoma" w:cs="Tahoma"/>
          <w:sz w:val="14"/>
          <w:szCs w:val="14"/>
          <w:lang w:eastAsia="zh-CN"/>
        </w:rPr>
        <w:br/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5">
    <w:p w14:paraId="34971DCF" w14:textId="77777777" w:rsidR="006657F0" w:rsidRPr="004C2536" w:rsidRDefault="006657F0" w:rsidP="006657F0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C2536">
        <w:rPr>
          <w:rStyle w:val="Odwoanieprzypisudolnego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2553F" w14:textId="77777777" w:rsidR="00EB685A" w:rsidRDefault="00EB685A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0FE79276" w:rsidR="00A57D69" w:rsidRPr="00DF5681" w:rsidRDefault="00D17207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</w:t>
    </w:r>
    <w:r w:rsidR="00A57D69">
      <w:rPr>
        <w:rFonts w:ascii="Tahoma" w:hAnsi="Tahoma" w:cs="Tahoma"/>
      </w:rPr>
      <w:t>r postępowania</w:t>
    </w:r>
    <w:r w:rsidR="00A57D69" w:rsidRPr="00DF5681">
      <w:rPr>
        <w:rFonts w:ascii="Tahoma" w:hAnsi="Tahoma" w:cs="Tahoma"/>
      </w:rPr>
      <w:t xml:space="preserve"> PI.271.</w:t>
    </w:r>
    <w:r w:rsidR="00C97F24">
      <w:rPr>
        <w:rFonts w:ascii="Tahoma" w:hAnsi="Tahoma" w:cs="Tahoma"/>
      </w:rPr>
      <w:t>7</w:t>
    </w:r>
    <w:r w:rsidR="00A57D69" w:rsidRPr="00DF5681">
      <w:rPr>
        <w:rFonts w:ascii="Tahoma" w:hAnsi="Tahoma" w:cs="Tahoma"/>
      </w:rPr>
      <w:t>.202</w:t>
    </w:r>
    <w:bookmarkEnd w:id="0"/>
    <w:r w:rsidR="0071168A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AD548" w14:textId="77777777" w:rsidR="00EB685A" w:rsidRDefault="00EB685A" w:rsidP="00EB685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326DE666" wp14:editId="3D2CAFD8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7662D4AC" wp14:editId="4885B735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CD2354F" wp14:editId="3753F55C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AF8A636" wp14:editId="200D2CA7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452E5B" w14:textId="77777777" w:rsidR="00EB685A" w:rsidRDefault="00EB685A" w:rsidP="00EB685A">
    <w:pPr>
      <w:pStyle w:val="Nagwek"/>
      <w:rPr>
        <w:noProof/>
        <w:lang w:eastAsia="pl-PL"/>
      </w:rPr>
    </w:pPr>
  </w:p>
  <w:p w14:paraId="3B1034FF" w14:textId="77777777" w:rsidR="00EB685A" w:rsidRPr="00503B3C" w:rsidRDefault="00EB685A" w:rsidP="00EB685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77CDEF9A" w14:textId="7A47BD4E" w:rsidR="00EB685A" w:rsidRDefault="00EB685A" w:rsidP="00EB685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F729BE">
      <w:rPr>
        <w:rFonts w:ascii="Tahoma" w:hAnsi="Tahoma" w:cs="Tahoma"/>
      </w:rPr>
      <w:t>7</w:t>
    </w:r>
    <w:r w:rsidRPr="00DF5681">
      <w:rPr>
        <w:rFonts w:ascii="Tahoma" w:hAnsi="Tahoma" w:cs="Tahoma"/>
      </w:rPr>
      <w:t>.202</w:t>
    </w:r>
    <w:r w:rsidR="006657F0">
      <w:rPr>
        <w:rFonts w:ascii="Tahoma" w:hAnsi="Tahoma" w:cs="Tahoma"/>
      </w:rPr>
      <w:t>4</w:t>
    </w:r>
  </w:p>
  <w:p w14:paraId="1306774F" w14:textId="77777777" w:rsidR="00D17207" w:rsidRDefault="00D172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F5EE4E8C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937452">
    <w:abstractNumId w:val="2"/>
  </w:num>
  <w:num w:numId="2" w16cid:durableId="1824658412">
    <w:abstractNumId w:val="148"/>
  </w:num>
  <w:num w:numId="3" w16cid:durableId="58024088">
    <w:abstractNumId w:val="64"/>
  </w:num>
  <w:num w:numId="4" w16cid:durableId="639456504">
    <w:abstractNumId w:val="168"/>
  </w:num>
  <w:num w:numId="5" w16cid:durableId="1413046608">
    <w:abstractNumId w:val="192"/>
  </w:num>
  <w:num w:numId="6" w16cid:durableId="236323307">
    <w:abstractNumId w:val="138"/>
  </w:num>
  <w:num w:numId="7" w16cid:durableId="1089690345">
    <w:abstractNumId w:val="149"/>
  </w:num>
  <w:num w:numId="8" w16cid:durableId="171140902">
    <w:abstractNumId w:val="54"/>
  </w:num>
  <w:num w:numId="9" w16cid:durableId="1840585391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71500167">
    <w:abstractNumId w:val="174"/>
  </w:num>
  <w:num w:numId="11" w16cid:durableId="1753694032">
    <w:abstractNumId w:val="133"/>
  </w:num>
  <w:num w:numId="12" w16cid:durableId="1986085499">
    <w:abstractNumId w:val="55"/>
  </w:num>
  <w:num w:numId="13" w16cid:durableId="46809015">
    <w:abstractNumId w:val="92"/>
  </w:num>
  <w:num w:numId="14" w16cid:durableId="1846898894">
    <w:abstractNumId w:val="140"/>
  </w:num>
  <w:num w:numId="15" w16cid:durableId="115146826">
    <w:abstractNumId w:val="161"/>
  </w:num>
  <w:num w:numId="16" w16cid:durableId="1820490800">
    <w:abstractNumId w:val="162"/>
  </w:num>
  <w:num w:numId="17" w16cid:durableId="739867818">
    <w:abstractNumId w:val="88"/>
  </w:num>
  <w:num w:numId="18" w16cid:durableId="1484273920">
    <w:abstractNumId w:val="62"/>
  </w:num>
  <w:num w:numId="19" w16cid:durableId="346830184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76563617">
    <w:abstractNumId w:val="53"/>
  </w:num>
  <w:num w:numId="21" w16cid:durableId="1653366798">
    <w:abstractNumId w:val="188"/>
  </w:num>
  <w:num w:numId="22" w16cid:durableId="596867682">
    <w:abstractNumId w:val="83"/>
  </w:num>
  <w:num w:numId="23" w16cid:durableId="1652252585">
    <w:abstractNumId w:val="136"/>
  </w:num>
  <w:num w:numId="24" w16cid:durableId="925112530">
    <w:abstractNumId w:val="163"/>
  </w:num>
  <w:num w:numId="25" w16cid:durableId="85923080">
    <w:abstractNumId w:val="38"/>
  </w:num>
  <w:num w:numId="26" w16cid:durableId="1833056634">
    <w:abstractNumId w:val="127"/>
  </w:num>
  <w:num w:numId="27" w16cid:durableId="1725329666">
    <w:abstractNumId w:val="101"/>
  </w:num>
  <w:num w:numId="28" w16cid:durableId="601961335">
    <w:abstractNumId w:val="25"/>
  </w:num>
  <w:num w:numId="29" w16cid:durableId="922683916">
    <w:abstractNumId w:val="116"/>
  </w:num>
  <w:num w:numId="30" w16cid:durableId="1945722487">
    <w:abstractNumId w:val="147"/>
  </w:num>
  <w:num w:numId="31" w16cid:durableId="2108764667">
    <w:abstractNumId w:val="164"/>
  </w:num>
  <w:num w:numId="32" w16cid:durableId="691340815">
    <w:abstractNumId w:val="184"/>
  </w:num>
  <w:num w:numId="33" w16cid:durableId="733816128">
    <w:abstractNumId w:val="121"/>
  </w:num>
  <w:num w:numId="34" w16cid:durableId="2139108528">
    <w:abstractNumId w:val="120"/>
  </w:num>
  <w:num w:numId="35" w16cid:durableId="390078412">
    <w:abstractNumId w:val="72"/>
  </w:num>
  <w:num w:numId="36" w16cid:durableId="1924412725">
    <w:abstractNumId w:val="84"/>
  </w:num>
  <w:num w:numId="37" w16cid:durableId="944386610">
    <w:abstractNumId w:val="86"/>
  </w:num>
  <w:num w:numId="38" w16cid:durableId="1997419037">
    <w:abstractNumId w:val="80"/>
  </w:num>
  <w:num w:numId="39" w16cid:durableId="777677415">
    <w:abstractNumId w:val="68"/>
  </w:num>
  <w:num w:numId="40" w16cid:durableId="1585843231">
    <w:abstractNumId w:val="29"/>
  </w:num>
  <w:num w:numId="41" w16cid:durableId="1184366767">
    <w:abstractNumId w:val="152"/>
  </w:num>
  <w:num w:numId="42" w16cid:durableId="1999846123">
    <w:abstractNumId w:val="81"/>
  </w:num>
  <w:num w:numId="43" w16cid:durableId="1768387818">
    <w:abstractNumId w:val="108"/>
  </w:num>
  <w:num w:numId="44" w16cid:durableId="1092974057">
    <w:abstractNumId w:val="118"/>
  </w:num>
  <w:num w:numId="45" w16cid:durableId="794174740">
    <w:abstractNumId w:val="144"/>
  </w:num>
  <w:num w:numId="46" w16cid:durableId="1119488626">
    <w:abstractNumId w:val="27"/>
  </w:num>
  <w:num w:numId="47" w16cid:durableId="1407455095">
    <w:abstractNumId w:val="50"/>
  </w:num>
  <w:num w:numId="48" w16cid:durableId="1393851612">
    <w:abstractNumId w:val="97"/>
  </w:num>
  <w:num w:numId="49" w16cid:durableId="1704673047">
    <w:abstractNumId w:val="41"/>
  </w:num>
  <w:num w:numId="50" w16cid:durableId="1244872165">
    <w:abstractNumId w:val="36"/>
  </w:num>
  <w:num w:numId="51" w16cid:durableId="823660843">
    <w:abstractNumId w:val="125"/>
  </w:num>
  <w:num w:numId="52" w16cid:durableId="1899972913">
    <w:abstractNumId w:val="47"/>
  </w:num>
  <w:num w:numId="53" w16cid:durableId="1326132912">
    <w:abstractNumId w:val="146"/>
  </w:num>
  <w:num w:numId="54" w16cid:durableId="1998995244">
    <w:abstractNumId w:val="105"/>
  </w:num>
  <w:num w:numId="55" w16cid:durableId="510224153">
    <w:abstractNumId w:val="60"/>
  </w:num>
  <w:num w:numId="56" w16cid:durableId="568003040">
    <w:abstractNumId w:val="117"/>
  </w:num>
  <w:num w:numId="57" w16cid:durableId="594896298">
    <w:abstractNumId w:val="166"/>
  </w:num>
  <w:num w:numId="58" w16cid:durableId="640427300">
    <w:abstractNumId w:val="26"/>
  </w:num>
  <w:num w:numId="59" w16cid:durableId="84151369">
    <w:abstractNumId w:val="154"/>
  </w:num>
  <w:num w:numId="60" w16cid:durableId="1425224587">
    <w:abstractNumId w:val="182"/>
  </w:num>
  <w:num w:numId="61" w16cid:durableId="172385245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649672696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425686767">
    <w:abstractNumId w:val="28"/>
  </w:num>
  <w:num w:numId="64" w16cid:durableId="529219095">
    <w:abstractNumId w:val="129"/>
  </w:num>
  <w:num w:numId="65" w16cid:durableId="2018995759">
    <w:abstractNumId w:val="34"/>
  </w:num>
  <w:num w:numId="66" w16cid:durableId="515121423">
    <w:abstractNumId w:val="110"/>
  </w:num>
  <w:num w:numId="67" w16cid:durableId="1573932592">
    <w:abstractNumId w:val="52"/>
  </w:num>
  <w:num w:numId="68" w16cid:durableId="86774591">
    <w:abstractNumId w:val="176"/>
  </w:num>
  <w:num w:numId="69" w16cid:durableId="949243868">
    <w:abstractNumId w:val="85"/>
  </w:num>
  <w:num w:numId="70" w16cid:durableId="254830808">
    <w:abstractNumId w:val="158"/>
  </w:num>
  <w:num w:numId="71" w16cid:durableId="1715305465">
    <w:abstractNumId w:val="35"/>
  </w:num>
  <w:num w:numId="72" w16cid:durableId="1955477415">
    <w:abstractNumId w:val="137"/>
  </w:num>
  <w:num w:numId="73" w16cid:durableId="134808225">
    <w:abstractNumId w:val="131"/>
  </w:num>
  <w:num w:numId="74" w16cid:durableId="1491363957">
    <w:abstractNumId w:val="111"/>
  </w:num>
  <w:num w:numId="75" w16cid:durableId="1513493131">
    <w:abstractNumId w:val="191"/>
  </w:num>
  <w:num w:numId="76" w16cid:durableId="812214244">
    <w:abstractNumId w:val="48"/>
  </w:num>
  <w:num w:numId="77" w16cid:durableId="784080392">
    <w:abstractNumId w:val="100"/>
  </w:num>
  <w:num w:numId="78" w16cid:durableId="984315271">
    <w:abstractNumId w:val="160"/>
  </w:num>
  <w:num w:numId="79" w16cid:durableId="1266618630">
    <w:abstractNumId w:val="172"/>
  </w:num>
  <w:num w:numId="80" w16cid:durableId="1985353950">
    <w:abstractNumId w:val="46"/>
  </w:num>
  <w:num w:numId="81" w16cid:durableId="966819480">
    <w:abstractNumId w:val="139"/>
  </w:num>
  <w:num w:numId="82" w16cid:durableId="1970697421">
    <w:abstractNumId w:val="93"/>
  </w:num>
  <w:num w:numId="83" w16cid:durableId="819929997">
    <w:abstractNumId w:val="30"/>
  </w:num>
  <w:num w:numId="84" w16cid:durableId="276568637">
    <w:abstractNumId w:val="56"/>
  </w:num>
  <w:num w:numId="85" w16cid:durableId="1116826179">
    <w:abstractNumId w:val="185"/>
  </w:num>
  <w:num w:numId="86" w16cid:durableId="454326607">
    <w:abstractNumId w:val="70"/>
  </w:num>
  <w:num w:numId="87" w16cid:durableId="2081516930">
    <w:abstractNumId w:val="51"/>
  </w:num>
  <w:num w:numId="88" w16cid:durableId="1868130487">
    <w:abstractNumId w:val="40"/>
  </w:num>
  <w:num w:numId="89" w16cid:durableId="2104958320">
    <w:abstractNumId w:val="193"/>
  </w:num>
  <w:num w:numId="90" w16cid:durableId="836698404">
    <w:abstractNumId w:val="75"/>
  </w:num>
  <w:num w:numId="91" w16cid:durableId="140389977">
    <w:abstractNumId w:val="157"/>
  </w:num>
  <w:num w:numId="92" w16cid:durableId="814298075">
    <w:abstractNumId w:val="103"/>
  </w:num>
  <w:num w:numId="93" w16cid:durableId="122383077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782845122">
    <w:abstractNumId w:val="40"/>
    <w:lvlOverride w:ilvl="0">
      <w:startOverride w:val="1"/>
    </w:lvlOverride>
  </w:num>
  <w:num w:numId="95" w16cid:durableId="1053696024">
    <w:abstractNumId w:val="87"/>
  </w:num>
  <w:num w:numId="96" w16cid:durableId="342052970">
    <w:abstractNumId w:val="98"/>
  </w:num>
  <w:num w:numId="97" w16cid:durableId="403068610">
    <w:abstractNumId w:val="57"/>
  </w:num>
  <w:num w:numId="98" w16cid:durableId="869340267">
    <w:abstractNumId w:val="5"/>
  </w:num>
  <w:num w:numId="99" w16cid:durableId="781531695">
    <w:abstractNumId w:val="186"/>
  </w:num>
  <w:num w:numId="100" w16cid:durableId="490828756">
    <w:abstractNumId w:val="134"/>
  </w:num>
  <w:num w:numId="101" w16cid:durableId="676612731">
    <w:abstractNumId w:val="197"/>
  </w:num>
  <w:num w:numId="102" w16cid:durableId="1102067873">
    <w:abstractNumId w:val="132"/>
  </w:num>
  <w:num w:numId="103" w16cid:durableId="374041220">
    <w:abstractNumId w:val="73"/>
  </w:num>
  <w:num w:numId="104" w16cid:durableId="2062434078">
    <w:abstractNumId w:val="90"/>
  </w:num>
  <w:num w:numId="105" w16cid:durableId="1383561548">
    <w:abstractNumId w:val="159"/>
  </w:num>
  <w:num w:numId="106" w16cid:durableId="1370181010">
    <w:abstractNumId w:val="119"/>
  </w:num>
  <w:num w:numId="107" w16cid:durableId="52772296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995842545">
    <w:abstractNumId w:val="173"/>
  </w:num>
  <w:num w:numId="109" w16cid:durableId="817650602">
    <w:abstractNumId w:val="32"/>
  </w:num>
  <w:num w:numId="110" w16cid:durableId="305546751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669167771">
    <w:abstractNumId w:val="177"/>
  </w:num>
  <w:num w:numId="112" w16cid:durableId="532426757">
    <w:abstractNumId w:val="126"/>
  </w:num>
  <w:num w:numId="113" w16cid:durableId="986205994">
    <w:abstractNumId w:val="59"/>
  </w:num>
  <w:num w:numId="114" w16cid:durableId="949513948">
    <w:abstractNumId w:val="39"/>
  </w:num>
  <w:num w:numId="115" w16cid:durableId="1700353259">
    <w:abstractNumId w:val="142"/>
  </w:num>
  <w:num w:numId="116" w16cid:durableId="1079445048">
    <w:abstractNumId w:val="151"/>
  </w:num>
  <w:num w:numId="117" w16cid:durableId="853761796">
    <w:abstractNumId w:val="183"/>
  </w:num>
  <w:num w:numId="118" w16cid:durableId="339743107">
    <w:abstractNumId w:val="112"/>
  </w:num>
  <w:num w:numId="119" w16cid:durableId="495535486">
    <w:abstractNumId w:val="65"/>
  </w:num>
  <w:num w:numId="120" w16cid:durableId="491995272">
    <w:abstractNumId w:val="190"/>
  </w:num>
  <w:num w:numId="121" w16cid:durableId="1657495116">
    <w:abstractNumId w:val="114"/>
  </w:num>
  <w:num w:numId="122" w16cid:durableId="1938555284">
    <w:abstractNumId w:val="99"/>
  </w:num>
  <w:num w:numId="123" w16cid:durableId="1855420497">
    <w:abstractNumId w:val="113"/>
  </w:num>
  <w:num w:numId="124" w16cid:durableId="1426878692">
    <w:abstractNumId w:val="74"/>
  </w:num>
  <w:num w:numId="125" w16cid:durableId="1938363453">
    <w:abstractNumId w:val="78"/>
  </w:num>
  <w:num w:numId="126" w16cid:durableId="1105030868">
    <w:abstractNumId w:val="71"/>
  </w:num>
  <w:num w:numId="127" w16cid:durableId="1744835579">
    <w:abstractNumId w:val="31"/>
  </w:num>
  <w:num w:numId="128" w16cid:durableId="731581324">
    <w:abstractNumId w:val="66"/>
  </w:num>
  <w:num w:numId="129" w16cid:durableId="112160844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880215446">
    <w:abstractNumId w:val="194"/>
  </w:num>
  <w:num w:numId="131" w16cid:durableId="2125029107">
    <w:abstractNumId w:val="141"/>
  </w:num>
  <w:num w:numId="132" w16cid:durableId="1029187519">
    <w:abstractNumId w:val="175"/>
  </w:num>
  <w:num w:numId="133" w16cid:durableId="1776633738">
    <w:abstractNumId w:val="189"/>
  </w:num>
  <w:num w:numId="134" w16cid:durableId="340399860">
    <w:abstractNumId w:val="143"/>
  </w:num>
  <w:num w:numId="135" w16cid:durableId="1393433105">
    <w:abstractNumId w:val="178"/>
  </w:num>
  <w:num w:numId="136" w16cid:durableId="1844316486">
    <w:abstractNumId w:val="91"/>
  </w:num>
  <w:num w:numId="137" w16cid:durableId="749471515">
    <w:abstractNumId w:val="107"/>
  </w:num>
  <w:num w:numId="138" w16cid:durableId="1165514362">
    <w:abstractNumId w:val="67"/>
  </w:num>
  <w:num w:numId="139" w16cid:durableId="1601722945">
    <w:abstractNumId w:val="82"/>
  </w:num>
  <w:num w:numId="140" w16cid:durableId="1791898760">
    <w:abstractNumId w:val="135"/>
  </w:num>
  <w:num w:numId="141" w16cid:durableId="1194925735">
    <w:abstractNumId w:val="95"/>
  </w:num>
  <w:num w:numId="142" w16cid:durableId="1367369750">
    <w:abstractNumId w:val="79"/>
  </w:num>
  <w:num w:numId="143" w16cid:durableId="1245527854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650866881">
    <w:abstractNumId w:val="128"/>
  </w:num>
  <w:num w:numId="145" w16cid:durableId="1601180320">
    <w:abstractNumId w:val="115"/>
  </w:num>
  <w:num w:numId="146" w16cid:durableId="1090004680">
    <w:abstractNumId w:val="43"/>
  </w:num>
  <w:num w:numId="147" w16cid:durableId="4288478">
    <w:abstractNumId w:val="169"/>
  </w:num>
  <w:num w:numId="148" w16cid:durableId="1162308731">
    <w:abstractNumId w:val="76"/>
  </w:num>
  <w:num w:numId="149" w16cid:durableId="1629512049">
    <w:abstractNumId w:val="45"/>
  </w:num>
  <w:num w:numId="150" w16cid:durableId="931280867">
    <w:abstractNumId w:val="153"/>
  </w:num>
  <w:num w:numId="151" w16cid:durableId="149297223">
    <w:abstractNumId w:val="37"/>
  </w:num>
  <w:num w:numId="152" w16cid:durableId="1931042221">
    <w:abstractNumId w:val="89"/>
  </w:num>
  <w:num w:numId="153" w16cid:durableId="361369301">
    <w:abstractNumId w:val="122"/>
  </w:num>
  <w:num w:numId="154" w16cid:durableId="2057851343">
    <w:abstractNumId w:val="96"/>
  </w:num>
  <w:num w:numId="155" w16cid:durableId="339236854">
    <w:abstractNumId w:val="130"/>
  </w:num>
  <w:num w:numId="156" w16cid:durableId="305018233">
    <w:abstractNumId w:val="195"/>
  </w:num>
  <w:num w:numId="157" w16cid:durableId="1959335608">
    <w:abstractNumId w:val="77"/>
  </w:num>
  <w:num w:numId="158" w16cid:durableId="1126464778">
    <w:abstractNumId w:val="155"/>
  </w:num>
  <w:num w:numId="159" w16cid:durableId="1106267581">
    <w:abstractNumId w:val="109"/>
  </w:num>
  <w:num w:numId="160" w16cid:durableId="160775734">
    <w:abstractNumId w:val="187"/>
  </w:num>
  <w:num w:numId="161" w16cid:durableId="219100226">
    <w:abstractNumId w:val="33"/>
  </w:num>
  <w:num w:numId="162" w16cid:durableId="993610370">
    <w:abstractNumId w:val="44"/>
  </w:num>
  <w:num w:numId="163" w16cid:durableId="2105764226">
    <w:abstractNumId w:val="69"/>
  </w:num>
  <w:num w:numId="164" w16cid:durableId="681206047">
    <w:abstractNumId w:val="167"/>
  </w:num>
  <w:num w:numId="165" w16cid:durableId="1161657938">
    <w:abstractNumId w:val="150"/>
  </w:num>
  <w:num w:numId="166" w16cid:durableId="1780291050">
    <w:abstractNumId w:val="106"/>
  </w:num>
  <w:num w:numId="167" w16cid:durableId="1041057987">
    <w:abstractNumId w:val="165"/>
  </w:num>
  <w:num w:numId="168" w16cid:durableId="1870677393">
    <w:abstractNumId w:val="58"/>
  </w:num>
  <w:num w:numId="169" w16cid:durableId="261424926">
    <w:abstractNumId w:val="124"/>
  </w:num>
  <w:num w:numId="170" w16cid:durableId="1528446229">
    <w:abstractNumId w:val="104"/>
  </w:num>
  <w:num w:numId="171" w16cid:durableId="1066076672">
    <w:abstractNumId w:val="145"/>
  </w:num>
  <w:num w:numId="172" w16cid:durableId="1491562942">
    <w:abstractNumId w:val="170"/>
  </w:num>
  <w:num w:numId="173" w16cid:durableId="728505172">
    <w:abstractNumId w:val="42"/>
  </w:num>
  <w:num w:numId="174" w16cid:durableId="1641301816">
    <w:abstractNumId w:val="156"/>
  </w:num>
  <w:num w:numId="175" w16cid:durableId="953899633">
    <w:abstractNumId w:val="0"/>
  </w:num>
  <w:num w:numId="176" w16cid:durableId="994723059">
    <w:abstractNumId w:val="94"/>
  </w:num>
  <w:num w:numId="177" w16cid:durableId="1796484882">
    <w:abstractNumId w:val="49"/>
  </w:num>
  <w:num w:numId="178" w16cid:durableId="176241483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025B"/>
    <w:rsid w:val="0006144A"/>
    <w:rsid w:val="000626C9"/>
    <w:rsid w:val="00063A15"/>
    <w:rsid w:val="00063E2C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B40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6046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2D0E"/>
    <w:rsid w:val="001D3D5A"/>
    <w:rsid w:val="001D44C6"/>
    <w:rsid w:val="001D4761"/>
    <w:rsid w:val="001D4B42"/>
    <w:rsid w:val="001D4DD4"/>
    <w:rsid w:val="001D5A4B"/>
    <w:rsid w:val="001D5AE8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495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AB9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2A3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762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1D2"/>
    <w:rsid w:val="004B277E"/>
    <w:rsid w:val="004B30A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3DCA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C79DF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7F0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49F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3EDB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373A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168A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4BB1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379C1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4452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32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4406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861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5E4D"/>
    <w:rsid w:val="00B06A0C"/>
    <w:rsid w:val="00B07727"/>
    <w:rsid w:val="00B10AB2"/>
    <w:rsid w:val="00B11331"/>
    <w:rsid w:val="00B116F7"/>
    <w:rsid w:val="00B125C1"/>
    <w:rsid w:val="00B12A14"/>
    <w:rsid w:val="00B133D7"/>
    <w:rsid w:val="00B1370C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37E55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BF8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422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97F24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99B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109"/>
    <w:rsid w:val="00D17207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58B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85A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9BE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99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6025B"/>
    <w:rsid w:val="000C36AD"/>
    <w:rsid w:val="000F0B03"/>
    <w:rsid w:val="00102000"/>
    <w:rsid w:val="001144D2"/>
    <w:rsid w:val="001311F0"/>
    <w:rsid w:val="00166AF0"/>
    <w:rsid w:val="001A0C8A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A0854"/>
    <w:rsid w:val="003A78C6"/>
    <w:rsid w:val="003B38F4"/>
    <w:rsid w:val="003F2155"/>
    <w:rsid w:val="004906D2"/>
    <w:rsid w:val="004A1D53"/>
    <w:rsid w:val="004A71FD"/>
    <w:rsid w:val="004B30AE"/>
    <w:rsid w:val="004B4CB6"/>
    <w:rsid w:val="004D439C"/>
    <w:rsid w:val="004F726E"/>
    <w:rsid w:val="00541F63"/>
    <w:rsid w:val="005630D0"/>
    <w:rsid w:val="0056784E"/>
    <w:rsid w:val="005F1A83"/>
    <w:rsid w:val="0061772C"/>
    <w:rsid w:val="00630E04"/>
    <w:rsid w:val="00674A03"/>
    <w:rsid w:val="006949B4"/>
    <w:rsid w:val="006A5E95"/>
    <w:rsid w:val="006A6F48"/>
    <w:rsid w:val="006C258D"/>
    <w:rsid w:val="006C79C4"/>
    <w:rsid w:val="006E373A"/>
    <w:rsid w:val="006F7E46"/>
    <w:rsid w:val="0073509F"/>
    <w:rsid w:val="00742937"/>
    <w:rsid w:val="007528C9"/>
    <w:rsid w:val="007C5C20"/>
    <w:rsid w:val="007E3D34"/>
    <w:rsid w:val="00802E33"/>
    <w:rsid w:val="00806F37"/>
    <w:rsid w:val="008279CB"/>
    <w:rsid w:val="008A13D6"/>
    <w:rsid w:val="008A1D87"/>
    <w:rsid w:val="008A4415"/>
    <w:rsid w:val="008F1877"/>
    <w:rsid w:val="008F7062"/>
    <w:rsid w:val="00901B91"/>
    <w:rsid w:val="00930330"/>
    <w:rsid w:val="00973BF8"/>
    <w:rsid w:val="00A26377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73BAD"/>
    <w:rsid w:val="00B91BF8"/>
    <w:rsid w:val="00BA7993"/>
    <w:rsid w:val="00BC5779"/>
    <w:rsid w:val="00BE23EB"/>
    <w:rsid w:val="00C0630B"/>
    <w:rsid w:val="00C868E5"/>
    <w:rsid w:val="00CC01DC"/>
    <w:rsid w:val="00CD03E5"/>
    <w:rsid w:val="00CD3355"/>
    <w:rsid w:val="00D001D0"/>
    <w:rsid w:val="00D17109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EF62BA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995</Words>
  <Characters>5971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6953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2024-06-27T10:04:00Z</dcterms:modified>
</cp:coreProperties>
</file>